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36" w:rsidRDefault="00147C36" w:rsidP="00147C36">
      <w:pPr>
        <w:pStyle w:val="a3"/>
        <w:spacing w:after="0"/>
        <w:jc w:val="center"/>
        <w:rPr>
          <w:b/>
          <w:sz w:val="28"/>
          <w:szCs w:val="28"/>
        </w:rPr>
      </w:pPr>
      <w:r w:rsidRPr="00C479D5">
        <w:rPr>
          <w:b/>
          <w:sz w:val="28"/>
          <w:szCs w:val="28"/>
        </w:rPr>
        <w:t xml:space="preserve">Паспорт муниципальной  </w:t>
      </w:r>
      <w:r w:rsidRPr="00253A09">
        <w:rPr>
          <w:b/>
          <w:sz w:val="28"/>
          <w:szCs w:val="28"/>
        </w:rPr>
        <w:t xml:space="preserve">программы </w:t>
      </w:r>
    </w:p>
    <w:p w:rsidR="00147C36" w:rsidRPr="00C479D5" w:rsidRDefault="00147C36" w:rsidP="00147C36">
      <w:pPr>
        <w:pStyle w:val="a3"/>
        <w:spacing w:after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Чибирлейского</w:t>
      </w:r>
      <w:proofErr w:type="spellEnd"/>
      <w:r>
        <w:rPr>
          <w:b/>
          <w:sz w:val="28"/>
          <w:szCs w:val="28"/>
        </w:rPr>
        <w:t xml:space="preserve"> сельсовета </w:t>
      </w:r>
      <w:r w:rsidRPr="00C479D5">
        <w:rPr>
          <w:b/>
          <w:sz w:val="28"/>
          <w:szCs w:val="28"/>
        </w:rPr>
        <w:t>Кузнецкого района Пензенской области</w:t>
      </w:r>
    </w:p>
    <w:p w:rsidR="00147C36" w:rsidRPr="00C479D5" w:rsidRDefault="00147C36" w:rsidP="00147C36">
      <w:pPr>
        <w:pStyle w:val="a3"/>
        <w:spacing w:after="0"/>
        <w:jc w:val="center"/>
        <w:rPr>
          <w:b/>
          <w:sz w:val="28"/>
          <w:szCs w:val="28"/>
        </w:rPr>
      </w:pPr>
      <w:r w:rsidRPr="00C479D5">
        <w:rPr>
          <w:b/>
          <w:sz w:val="28"/>
          <w:szCs w:val="28"/>
        </w:rPr>
        <w:t xml:space="preserve">«Развитие культуры, туризма, физической культуры и массового спорта в </w:t>
      </w:r>
      <w:proofErr w:type="spellStart"/>
      <w:r>
        <w:rPr>
          <w:b/>
          <w:sz w:val="28"/>
          <w:szCs w:val="28"/>
        </w:rPr>
        <w:t>Чибирлейском</w:t>
      </w:r>
      <w:proofErr w:type="spellEnd"/>
      <w:r>
        <w:rPr>
          <w:b/>
          <w:sz w:val="28"/>
          <w:szCs w:val="28"/>
        </w:rPr>
        <w:t xml:space="preserve"> сельсовете</w:t>
      </w:r>
      <w:r w:rsidRPr="00C479D5">
        <w:rPr>
          <w:b/>
          <w:sz w:val="28"/>
          <w:szCs w:val="28"/>
        </w:rPr>
        <w:t xml:space="preserve"> Кузнецкого района Пензенской области </w:t>
      </w:r>
      <w:r>
        <w:rPr>
          <w:b/>
          <w:sz w:val="28"/>
          <w:szCs w:val="28"/>
        </w:rPr>
        <w:t>на 2015-</w:t>
      </w:r>
      <w:r w:rsidRPr="00C479D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C479D5">
        <w:rPr>
          <w:b/>
          <w:sz w:val="28"/>
          <w:szCs w:val="28"/>
        </w:rPr>
        <w:t xml:space="preserve"> годы»</w:t>
      </w:r>
    </w:p>
    <w:p w:rsidR="00147C36" w:rsidRPr="00C479D5" w:rsidRDefault="00147C36" w:rsidP="00147C36">
      <w:pPr>
        <w:pStyle w:val="a3"/>
        <w:spacing w:after="0"/>
        <w:jc w:val="center"/>
        <w:rPr>
          <w:b/>
          <w:sz w:val="28"/>
          <w:szCs w:val="28"/>
        </w:rPr>
      </w:pP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18"/>
        <w:gridCol w:w="7155"/>
      </w:tblGrid>
      <w:tr w:rsidR="00147C36" w:rsidRPr="00C479D5" w:rsidTr="00394E61">
        <w:trPr>
          <w:trHeight w:val="1331"/>
        </w:trPr>
        <w:tc>
          <w:tcPr>
            <w:tcW w:w="3018" w:type="dxa"/>
            <w:shd w:val="clear" w:color="auto" w:fill="auto"/>
          </w:tcPr>
          <w:p w:rsidR="00147C36" w:rsidRPr="00C479D5" w:rsidRDefault="00147C36" w:rsidP="00394E61">
            <w:pPr>
              <w:pStyle w:val="8"/>
              <w:jc w:val="both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C479D5">
              <w:rPr>
                <w:rFonts w:ascii="Times New Roman" w:hAnsi="Times New Roman"/>
                <w:i w:val="0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7155" w:type="dxa"/>
            <w:shd w:val="clear" w:color="auto" w:fill="auto"/>
          </w:tcPr>
          <w:p w:rsidR="00147C36" w:rsidRPr="00C479D5" w:rsidRDefault="00147C36" w:rsidP="00394E61">
            <w:pPr>
              <w:pStyle w:val="a3"/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 xml:space="preserve">Развитие культуры, туризма, физической культуры и массового спорта в </w:t>
            </w:r>
            <w:proofErr w:type="spellStart"/>
            <w:r>
              <w:rPr>
                <w:sz w:val="28"/>
                <w:szCs w:val="28"/>
              </w:rPr>
              <w:t>Чибирлейском</w:t>
            </w:r>
            <w:proofErr w:type="spellEnd"/>
            <w:r>
              <w:rPr>
                <w:sz w:val="28"/>
                <w:szCs w:val="28"/>
              </w:rPr>
              <w:t xml:space="preserve"> сельсовете</w:t>
            </w:r>
            <w:r w:rsidRPr="00C479D5">
              <w:rPr>
                <w:sz w:val="28"/>
                <w:szCs w:val="28"/>
              </w:rPr>
              <w:t xml:space="preserve"> Кузнецкого района Пензенской области </w:t>
            </w:r>
            <w:r w:rsidRPr="00EC7A0D">
              <w:rPr>
                <w:sz w:val="28"/>
                <w:szCs w:val="28"/>
              </w:rPr>
              <w:t>на 2015-20</w:t>
            </w:r>
            <w:r>
              <w:rPr>
                <w:sz w:val="28"/>
                <w:szCs w:val="28"/>
              </w:rPr>
              <w:t xml:space="preserve">20 годы </w:t>
            </w:r>
            <w:r w:rsidRPr="00C479D5">
              <w:rPr>
                <w:sz w:val="28"/>
                <w:szCs w:val="28"/>
              </w:rPr>
              <w:t>(далее – муниципальная программа)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147C36" w:rsidRPr="00C479D5" w:rsidTr="00394E61">
        <w:tc>
          <w:tcPr>
            <w:tcW w:w="3018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155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C479D5">
              <w:rPr>
                <w:sz w:val="28"/>
                <w:szCs w:val="28"/>
              </w:rPr>
              <w:t xml:space="preserve"> Кузнецкого района Пензенской области 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</w:p>
        </w:tc>
      </w:tr>
      <w:tr w:rsidR="00147C36" w:rsidRPr="00C479D5" w:rsidTr="00394E61">
        <w:tc>
          <w:tcPr>
            <w:tcW w:w="3018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155" w:type="dxa"/>
            <w:shd w:val="clear" w:color="auto" w:fill="auto"/>
          </w:tcPr>
          <w:p w:rsidR="00147C36" w:rsidRPr="00C479D5" w:rsidRDefault="00147C36" w:rsidP="00394E61">
            <w:pPr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Муниципальное бюджетное учреждение культуры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C479D5">
              <w:rPr>
                <w:sz w:val="28"/>
                <w:szCs w:val="28"/>
              </w:rPr>
              <w:t xml:space="preserve"> Кузнецкого района Пензенской области «</w:t>
            </w:r>
            <w:proofErr w:type="spellStart"/>
            <w:r>
              <w:rPr>
                <w:sz w:val="28"/>
                <w:szCs w:val="28"/>
              </w:rPr>
              <w:t>Чибирлейский</w:t>
            </w:r>
            <w:proofErr w:type="spellEnd"/>
            <w:r w:rsidRPr="00C479D5">
              <w:rPr>
                <w:sz w:val="28"/>
                <w:szCs w:val="28"/>
              </w:rPr>
              <w:t xml:space="preserve">  </w:t>
            </w:r>
            <w:proofErr w:type="spellStart"/>
            <w:r w:rsidRPr="00C479D5">
              <w:rPr>
                <w:sz w:val="28"/>
                <w:szCs w:val="28"/>
              </w:rPr>
              <w:t>библиотечно-досуговый</w:t>
            </w:r>
            <w:proofErr w:type="spellEnd"/>
            <w:r w:rsidRPr="00C479D5">
              <w:rPr>
                <w:sz w:val="28"/>
                <w:szCs w:val="28"/>
              </w:rPr>
              <w:t xml:space="preserve"> центр» (далее -  МБУК «</w:t>
            </w:r>
            <w:proofErr w:type="spellStart"/>
            <w:r>
              <w:rPr>
                <w:sz w:val="28"/>
                <w:szCs w:val="28"/>
              </w:rPr>
              <w:t>Чибирлейский</w:t>
            </w:r>
            <w:proofErr w:type="spellEnd"/>
            <w:r w:rsidRPr="00C479D5">
              <w:rPr>
                <w:sz w:val="28"/>
                <w:szCs w:val="28"/>
              </w:rPr>
              <w:t xml:space="preserve"> БДЦ»)</w:t>
            </w:r>
          </w:p>
        </w:tc>
      </w:tr>
      <w:tr w:rsidR="00147C36" w:rsidRPr="00C479D5" w:rsidTr="00394E61">
        <w:tc>
          <w:tcPr>
            <w:tcW w:w="3018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7155" w:type="dxa"/>
            <w:shd w:val="clear" w:color="auto" w:fill="auto"/>
          </w:tcPr>
          <w:p w:rsidR="00147C36" w:rsidRPr="00C479D5" w:rsidRDefault="00147C36" w:rsidP="00394E61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 xml:space="preserve">Целью муниципальной программы является стратегическое развитие сферы культуры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r w:rsidRPr="00C479D5">
              <w:rPr>
                <w:sz w:val="28"/>
                <w:szCs w:val="28"/>
              </w:rPr>
              <w:t>Кузнецкого района Пензенской области с учетом приоритетных направлений, а также развитие туристкой, физкультурной, спортивной деятельности.</w:t>
            </w:r>
          </w:p>
          <w:p w:rsidR="00147C36" w:rsidRPr="00C479D5" w:rsidRDefault="00147C36" w:rsidP="00394E61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Задачи муниципальной программы: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 xml:space="preserve">- обеспечение доступа граждан к культурным ценностям и участию в культурной жизни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C479D5">
              <w:rPr>
                <w:sz w:val="28"/>
                <w:szCs w:val="28"/>
              </w:rPr>
              <w:t xml:space="preserve"> Кузнецкого района Пензенской области, в том числе путём организации библиотечного обслуживания населения,  реализация творческого потенциала граждан;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повышение качества и доступности услуг в сфере внутреннего туризма;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 xml:space="preserve">- создание благоприятных условий для устойчивого развития сферы культуры и туристской деятельности на территории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C479D5">
              <w:rPr>
                <w:sz w:val="28"/>
                <w:szCs w:val="28"/>
              </w:rPr>
              <w:t xml:space="preserve"> Кузнецкого района Пензенской области;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приобщение детей и молодежи к физкультуре и массовому спорту;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обустройство природных ландшафтов, историко-культурных памятников</w:t>
            </w:r>
            <w:r>
              <w:rPr>
                <w:sz w:val="28"/>
                <w:szCs w:val="28"/>
              </w:rPr>
              <w:t>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сохранение и развитие языков и культуры народов Российской Федерации, проживающих на территории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области, социальную и культурную адаптацию мигрантов</w:t>
            </w:r>
          </w:p>
        </w:tc>
      </w:tr>
      <w:tr w:rsidR="00147C36" w:rsidRPr="00C479D5" w:rsidTr="00394E61">
        <w:tc>
          <w:tcPr>
            <w:tcW w:w="3018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Целевые показатели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155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lastRenderedPageBreak/>
              <w:t xml:space="preserve">- увеличение численности участников </w:t>
            </w:r>
            <w:proofErr w:type="spellStart"/>
            <w:r w:rsidRPr="00C479D5">
              <w:rPr>
                <w:sz w:val="28"/>
                <w:szCs w:val="28"/>
              </w:rPr>
              <w:t>культурно-</w:t>
            </w:r>
            <w:r w:rsidRPr="00C479D5">
              <w:rPr>
                <w:sz w:val="28"/>
                <w:szCs w:val="28"/>
              </w:rPr>
              <w:lastRenderedPageBreak/>
              <w:t>досуговых</w:t>
            </w:r>
            <w:proofErr w:type="spellEnd"/>
            <w:r w:rsidRPr="00C479D5">
              <w:rPr>
                <w:sz w:val="28"/>
                <w:szCs w:val="28"/>
              </w:rPr>
              <w:t xml:space="preserve"> мероприятий (по сравнению с предыдущим годом);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охват населения библиотечным обслуживанием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(среднее число книговыдач в год в расчете на 1 тыс.</w:t>
            </w:r>
            <w:r>
              <w:rPr>
                <w:sz w:val="28"/>
                <w:szCs w:val="28"/>
              </w:rPr>
              <w:t xml:space="preserve"> </w:t>
            </w:r>
            <w:r w:rsidRPr="00C479D5">
              <w:rPr>
                <w:sz w:val="28"/>
                <w:szCs w:val="28"/>
              </w:rPr>
              <w:t>человек населения);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доля детей, привлекаемых к участию в творческих мероприятиях, от общего числа детей;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среднее число участников клубных формирований в расчете на 1 тыс.</w:t>
            </w:r>
            <w:r>
              <w:rPr>
                <w:sz w:val="28"/>
                <w:szCs w:val="28"/>
              </w:rPr>
              <w:t xml:space="preserve"> </w:t>
            </w:r>
            <w:r w:rsidRPr="00C479D5">
              <w:rPr>
                <w:sz w:val="28"/>
                <w:szCs w:val="28"/>
              </w:rPr>
              <w:t>человек населения;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доля</w:t>
            </w:r>
            <w:r w:rsidRPr="00C479D5">
              <w:rPr>
                <w:sz w:val="28"/>
                <w:szCs w:val="28"/>
              </w:rPr>
              <w:t xml:space="preserve"> зрителей на мероприятиях концертных организаций, самостоятельных</w:t>
            </w:r>
            <w:r>
              <w:rPr>
                <w:sz w:val="28"/>
                <w:szCs w:val="28"/>
              </w:rPr>
              <w:t xml:space="preserve"> </w:t>
            </w:r>
            <w:r w:rsidRPr="00C479D5">
              <w:rPr>
                <w:sz w:val="28"/>
                <w:szCs w:val="28"/>
              </w:rPr>
              <w:t>коллективов, проведенных собственными силами</w:t>
            </w:r>
            <w:r>
              <w:rPr>
                <w:sz w:val="28"/>
                <w:szCs w:val="28"/>
              </w:rPr>
              <w:t xml:space="preserve"> в пределах территории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C479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Кузнецкого района Пензенской области</w:t>
            </w:r>
            <w:r w:rsidRPr="00C479D5">
              <w:rPr>
                <w:sz w:val="28"/>
                <w:szCs w:val="28"/>
              </w:rPr>
              <w:t>, в расчете на 1 тыс. человек населения;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 xml:space="preserve">- количество мероприятий, направленных на популяризацию ресурсного туристического потенциала 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C479D5">
              <w:rPr>
                <w:sz w:val="28"/>
                <w:szCs w:val="28"/>
              </w:rPr>
              <w:t xml:space="preserve"> Кузнецкого района</w:t>
            </w:r>
            <w:r>
              <w:rPr>
                <w:sz w:val="28"/>
                <w:szCs w:val="28"/>
              </w:rPr>
              <w:t xml:space="preserve"> Пензенской области</w:t>
            </w:r>
            <w:r w:rsidRPr="00C479D5">
              <w:rPr>
                <w:sz w:val="28"/>
                <w:szCs w:val="28"/>
              </w:rPr>
              <w:t>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количество рекламно-информационной продукции (буклеты, плакаты, баннеры и т.д.)</w:t>
            </w:r>
            <w:r>
              <w:rPr>
                <w:sz w:val="28"/>
                <w:szCs w:val="28"/>
              </w:rPr>
              <w:t>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количество обустроенных спортивных и детских игровых площадок;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- обустройство природных ландшафтов, историко-культурных памятников</w:t>
            </w:r>
          </w:p>
        </w:tc>
      </w:tr>
      <w:tr w:rsidR="00147C36" w:rsidRPr="00C479D5" w:rsidTr="00394E61">
        <w:tc>
          <w:tcPr>
            <w:tcW w:w="3018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155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 – 2020</w:t>
            </w:r>
            <w:r w:rsidRPr="00C479D5">
              <w:rPr>
                <w:sz w:val="28"/>
                <w:szCs w:val="28"/>
              </w:rPr>
              <w:t xml:space="preserve"> годы без разбивки на этапы</w:t>
            </w: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</w:p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</w:p>
        </w:tc>
      </w:tr>
      <w:tr w:rsidR="00147C36" w:rsidRPr="00C479D5" w:rsidTr="00394E61">
        <w:tc>
          <w:tcPr>
            <w:tcW w:w="3018" w:type="dxa"/>
            <w:shd w:val="clear" w:color="auto" w:fill="auto"/>
          </w:tcPr>
          <w:p w:rsidR="00147C36" w:rsidRPr="00C479D5" w:rsidRDefault="00147C36" w:rsidP="00394E61">
            <w:pPr>
              <w:jc w:val="both"/>
              <w:rPr>
                <w:sz w:val="28"/>
                <w:szCs w:val="28"/>
              </w:rPr>
            </w:pPr>
            <w:r w:rsidRPr="00C479D5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155" w:type="dxa"/>
            <w:shd w:val="clear" w:color="auto" w:fill="auto"/>
          </w:tcPr>
          <w:p w:rsidR="00147C36" w:rsidRPr="003020FF" w:rsidRDefault="00147C36" w:rsidP="00394E61">
            <w:pPr>
              <w:tabs>
                <w:tab w:val="left" w:pos="3180"/>
              </w:tabs>
              <w:rPr>
                <w:color w:val="000000"/>
                <w:sz w:val="28"/>
                <w:szCs w:val="28"/>
              </w:rPr>
            </w:pPr>
            <w:r w:rsidRPr="00827653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827653">
              <w:rPr>
                <w:sz w:val="28"/>
                <w:szCs w:val="28"/>
              </w:rPr>
              <w:t xml:space="preserve"> Кузнецкого района Пензенской области</w:t>
            </w:r>
            <w:r w:rsidRPr="00827653">
              <w:rPr>
                <w:color w:val="FF0000"/>
                <w:sz w:val="28"/>
                <w:szCs w:val="28"/>
              </w:rPr>
              <w:t xml:space="preserve">  </w:t>
            </w:r>
            <w:r w:rsidRPr="003020FF">
              <w:rPr>
                <w:color w:val="000000"/>
                <w:sz w:val="28"/>
                <w:szCs w:val="28"/>
              </w:rPr>
              <w:t xml:space="preserve">–   </w:t>
            </w:r>
            <w:r>
              <w:rPr>
                <w:color w:val="000000"/>
                <w:sz w:val="28"/>
                <w:szCs w:val="28"/>
              </w:rPr>
              <w:t>3000,0</w:t>
            </w:r>
            <w:r w:rsidRPr="001876D4">
              <w:rPr>
                <w:color w:val="000000"/>
                <w:sz w:val="28"/>
                <w:szCs w:val="28"/>
              </w:rPr>
              <w:t xml:space="preserve"> </w:t>
            </w:r>
            <w:r w:rsidRPr="003020FF">
              <w:rPr>
                <w:color w:val="000000"/>
                <w:sz w:val="28"/>
                <w:szCs w:val="28"/>
              </w:rPr>
              <w:t xml:space="preserve">тыс. рублей </w:t>
            </w:r>
          </w:p>
          <w:p w:rsidR="00147C36" w:rsidRPr="003020FF" w:rsidRDefault="00147C36" w:rsidP="00394E61">
            <w:pPr>
              <w:tabs>
                <w:tab w:val="left" w:pos="3180"/>
              </w:tabs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020FF">
                <w:rPr>
                  <w:color w:val="000000"/>
                  <w:sz w:val="28"/>
                  <w:szCs w:val="28"/>
                </w:rPr>
                <w:t>201</w:t>
              </w:r>
              <w:r>
                <w:rPr>
                  <w:color w:val="000000"/>
                  <w:sz w:val="28"/>
                  <w:szCs w:val="28"/>
                </w:rPr>
                <w:t>5</w:t>
              </w:r>
              <w:r w:rsidRPr="003020FF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3020FF">
              <w:rPr>
                <w:color w:val="000000"/>
                <w:sz w:val="28"/>
                <w:szCs w:val="28"/>
              </w:rPr>
              <w:t xml:space="preserve">. – </w:t>
            </w:r>
            <w:r>
              <w:rPr>
                <w:color w:val="000000"/>
                <w:sz w:val="28"/>
                <w:szCs w:val="28"/>
              </w:rPr>
              <w:t>500,0</w:t>
            </w:r>
            <w:r w:rsidRPr="003020FF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47C36" w:rsidRPr="003020FF" w:rsidRDefault="00147C36" w:rsidP="00394E61">
            <w:pPr>
              <w:tabs>
                <w:tab w:val="left" w:pos="3180"/>
              </w:tabs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020FF">
                <w:rPr>
                  <w:color w:val="000000"/>
                  <w:sz w:val="28"/>
                  <w:szCs w:val="28"/>
                </w:rPr>
                <w:t>201</w:t>
              </w:r>
              <w:r>
                <w:rPr>
                  <w:color w:val="000000"/>
                  <w:sz w:val="28"/>
                  <w:szCs w:val="28"/>
                </w:rPr>
                <w:t>6</w:t>
              </w:r>
              <w:r w:rsidRPr="003020FF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3020FF">
              <w:rPr>
                <w:color w:val="000000"/>
                <w:sz w:val="28"/>
                <w:szCs w:val="28"/>
              </w:rPr>
              <w:t xml:space="preserve">. – </w:t>
            </w:r>
            <w:r>
              <w:rPr>
                <w:color w:val="000000"/>
                <w:sz w:val="28"/>
                <w:szCs w:val="28"/>
              </w:rPr>
              <w:t>500,0</w:t>
            </w:r>
            <w:r w:rsidRPr="003020FF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47C36" w:rsidRDefault="00147C36" w:rsidP="00394E61">
            <w:pPr>
              <w:tabs>
                <w:tab w:val="left" w:pos="3180"/>
              </w:tabs>
              <w:jc w:val="both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020FF">
                <w:rPr>
                  <w:color w:val="000000"/>
                  <w:sz w:val="28"/>
                  <w:szCs w:val="28"/>
                </w:rPr>
                <w:t>201</w:t>
              </w:r>
              <w:r>
                <w:rPr>
                  <w:color w:val="000000"/>
                  <w:sz w:val="28"/>
                  <w:szCs w:val="28"/>
                </w:rPr>
                <w:t>7</w:t>
              </w:r>
              <w:r w:rsidRPr="003020FF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3020FF">
              <w:rPr>
                <w:color w:val="000000"/>
                <w:sz w:val="28"/>
                <w:szCs w:val="28"/>
              </w:rPr>
              <w:t xml:space="preserve">. -  </w:t>
            </w:r>
            <w:r>
              <w:rPr>
                <w:color w:val="000000"/>
                <w:sz w:val="28"/>
                <w:szCs w:val="28"/>
              </w:rPr>
              <w:t>500,0</w:t>
            </w:r>
            <w:r w:rsidRPr="003020FF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47C36" w:rsidRDefault="00147C36" w:rsidP="00394E61">
            <w:pPr>
              <w:tabs>
                <w:tab w:val="left" w:pos="3180"/>
              </w:tabs>
              <w:jc w:val="both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020FF">
                <w:rPr>
                  <w:color w:val="000000"/>
                  <w:sz w:val="28"/>
                  <w:szCs w:val="28"/>
                </w:rPr>
                <w:t>201</w:t>
              </w:r>
              <w:r>
                <w:rPr>
                  <w:color w:val="000000"/>
                  <w:sz w:val="28"/>
                  <w:szCs w:val="28"/>
                </w:rPr>
                <w:t>8</w:t>
              </w:r>
              <w:r w:rsidRPr="003020FF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3020FF">
              <w:rPr>
                <w:color w:val="000000"/>
                <w:sz w:val="28"/>
                <w:szCs w:val="28"/>
              </w:rPr>
              <w:t xml:space="preserve">. -  </w:t>
            </w:r>
            <w:r>
              <w:rPr>
                <w:color w:val="000000"/>
                <w:sz w:val="28"/>
                <w:szCs w:val="28"/>
              </w:rPr>
              <w:t>500,0</w:t>
            </w:r>
            <w:r w:rsidRPr="003020FF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47C36" w:rsidRDefault="00147C36" w:rsidP="00394E61">
            <w:pPr>
              <w:tabs>
                <w:tab w:val="left" w:pos="3180"/>
              </w:tabs>
              <w:jc w:val="both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020FF">
                <w:rPr>
                  <w:color w:val="000000"/>
                  <w:sz w:val="28"/>
                  <w:szCs w:val="28"/>
                </w:rPr>
                <w:t>201</w:t>
              </w:r>
              <w:r>
                <w:rPr>
                  <w:color w:val="000000"/>
                  <w:sz w:val="28"/>
                  <w:szCs w:val="28"/>
                </w:rPr>
                <w:t>9</w:t>
              </w:r>
              <w:r w:rsidRPr="003020FF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3020FF">
              <w:rPr>
                <w:color w:val="000000"/>
                <w:sz w:val="28"/>
                <w:szCs w:val="28"/>
              </w:rPr>
              <w:t xml:space="preserve">. -  </w:t>
            </w:r>
            <w:r>
              <w:rPr>
                <w:color w:val="000000"/>
                <w:sz w:val="28"/>
                <w:szCs w:val="28"/>
              </w:rPr>
              <w:t>500,0</w:t>
            </w:r>
            <w:r w:rsidRPr="003020FF">
              <w:rPr>
                <w:color w:val="000000"/>
                <w:sz w:val="28"/>
                <w:szCs w:val="28"/>
              </w:rPr>
              <w:t xml:space="preserve"> 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47C36" w:rsidRPr="00C479D5" w:rsidRDefault="00147C36" w:rsidP="00394E61">
            <w:pPr>
              <w:tabs>
                <w:tab w:val="left" w:pos="3180"/>
              </w:tabs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020FF">
                <w:rPr>
                  <w:color w:val="000000"/>
                  <w:sz w:val="28"/>
                  <w:szCs w:val="28"/>
                </w:rPr>
                <w:t>20</w:t>
              </w:r>
              <w:r>
                <w:rPr>
                  <w:color w:val="000000"/>
                  <w:sz w:val="28"/>
                  <w:szCs w:val="28"/>
                </w:rPr>
                <w:t>20</w:t>
              </w:r>
              <w:r w:rsidRPr="003020FF">
                <w:rPr>
                  <w:color w:val="000000"/>
                  <w:sz w:val="28"/>
                  <w:szCs w:val="28"/>
                </w:rPr>
                <w:t xml:space="preserve"> г</w:t>
              </w:r>
            </w:smartTag>
            <w:r w:rsidRPr="003020FF">
              <w:rPr>
                <w:color w:val="000000"/>
                <w:sz w:val="28"/>
                <w:szCs w:val="28"/>
              </w:rPr>
              <w:t xml:space="preserve">. -  </w:t>
            </w:r>
            <w:r>
              <w:rPr>
                <w:color w:val="000000"/>
                <w:sz w:val="28"/>
                <w:szCs w:val="28"/>
              </w:rPr>
              <w:t>500,0</w:t>
            </w:r>
            <w:r w:rsidRPr="003020FF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7B5425" w:rsidRDefault="007B5425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Pr="007E6DF5" w:rsidRDefault="00147C36" w:rsidP="00147C36">
      <w:pPr>
        <w:pStyle w:val="a3"/>
        <w:jc w:val="center"/>
        <w:rPr>
          <w:b/>
          <w:szCs w:val="28"/>
        </w:rPr>
      </w:pPr>
      <w:r w:rsidRPr="007E6DF5">
        <w:rPr>
          <w:b/>
          <w:szCs w:val="28"/>
        </w:rPr>
        <w:lastRenderedPageBreak/>
        <w:t>Паспорт муниципальной  программы</w:t>
      </w:r>
    </w:p>
    <w:p w:rsidR="00147C36" w:rsidRPr="007E6DF5" w:rsidRDefault="00147C36" w:rsidP="00147C36">
      <w:pPr>
        <w:tabs>
          <w:tab w:val="left" w:pos="-6270"/>
        </w:tabs>
        <w:ind w:left="-57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Чибирлейского</w:t>
      </w:r>
      <w:proofErr w:type="spellEnd"/>
      <w:r w:rsidRPr="007E6DF5">
        <w:rPr>
          <w:b/>
          <w:sz w:val="28"/>
          <w:szCs w:val="28"/>
        </w:rPr>
        <w:t xml:space="preserve"> сельсовета Кузнецкого района Пензенской области     </w:t>
      </w:r>
    </w:p>
    <w:p w:rsidR="00147C36" w:rsidRPr="007E6DF5" w:rsidRDefault="00147C36" w:rsidP="00147C36">
      <w:pPr>
        <w:tabs>
          <w:tab w:val="left" w:pos="1276"/>
          <w:tab w:val="left" w:pos="4320"/>
        </w:tabs>
        <w:ind w:firstLine="540"/>
        <w:jc w:val="center"/>
        <w:rPr>
          <w:b/>
          <w:sz w:val="28"/>
          <w:szCs w:val="28"/>
        </w:rPr>
      </w:pPr>
      <w:r w:rsidRPr="007E6DF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Участие в предупреждении и ликвидации последствий чрезвычайных ситуаций в границах </w:t>
      </w:r>
      <w:proofErr w:type="spellStart"/>
      <w:r>
        <w:rPr>
          <w:b/>
          <w:sz w:val="28"/>
          <w:szCs w:val="28"/>
        </w:rPr>
        <w:t>Чибирлейского</w:t>
      </w:r>
      <w:proofErr w:type="spellEnd"/>
      <w:r>
        <w:rPr>
          <w:b/>
          <w:sz w:val="28"/>
          <w:szCs w:val="28"/>
        </w:rPr>
        <w:t xml:space="preserve"> сельсовета Кузнецкого района Пензенской области</w:t>
      </w:r>
      <w:r w:rsidRPr="007E6D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обеспечение первичных мер пожарной безопасности в границах населенных пунктов </w:t>
      </w:r>
      <w:proofErr w:type="spellStart"/>
      <w:r>
        <w:rPr>
          <w:b/>
          <w:sz w:val="28"/>
          <w:szCs w:val="28"/>
        </w:rPr>
        <w:t>Чибирлейского</w:t>
      </w:r>
      <w:proofErr w:type="spellEnd"/>
      <w:r>
        <w:rPr>
          <w:b/>
          <w:sz w:val="28"/>
          <w:szCs w:val="28"/>
        </w:rPr>
        <w:t xml:space="preserve"> сельсовета Кузнецкого района Пензенской области </w:t>
      </w:r>
      <w:r>
        <w:rPr>
          <w:b/>
          <w:spacing w:val="-2"/>
          <w:sz w:val="28"/>
          <w:szCs w:val="28"/>
        </w:rPr>
        <w:t>на 2015-2020</w:t>
      </w:r>
      <w:r w:rsidRPr="004F277F">
        <w:rPr>
          <w:b/>
          <w:spacing w:val="-2"/>
          <w:sz w:val="28"/>
          <w:szCs w:val="28"/>
        </w:rPr>
        <w:t xml:space="preserve"> годы</w:t>
      </w:r>
      <w:r w:rsidRPr="007E6DF5">
        <w:rPr>
          <w:b/>
          <w:sz w:val="28"/>
          <w:szCs w:val="28"/>
        </w:rPr>
        <w:t>»</w:t>
      </w:r>
    </w:p>
    <w:p w:rsidR="00147C36" w:rsidRPr="007E6DF5" w:rsidRDefault="00147C36" w:rsidP="00147C36">
      <w:pPr>
        <w:jc w:val="center"/>
        <w:rPr>
          <w:b/>
          <w:sz w:val="28"/>
          <w:szCs w:val="28"/>
        </w:rPr>
      </w:pPr>
    </w:p>
    <w:p w:rsidR="00147C36" w:rsidRPr="007E6DF5" w:rsidRDefault="00147C36" w:rsidP="00147C36">
      <w:pPr>
        <w:tabs>
          <w:tab w:val="left" w:pos="-6270"/>
        </w:tabs>
        <w:ind w:left="-57"/>
        <w:jc w:val="center"/>
        <w:rPr>
          <w:b/>
          <w:bCs/>
          <w:sz w:val="28"/>
          <w:szCs w:val="28"/>
        </w:rPr>
      </w:pPr>
      <w:r w:rsidRPr="007E6DF5">
        <w:rPr>
          <w:b/>
          <w:sz w:val="28"/>
          <w:szCs w:val="28"/>
        </w:rPr>
        <w:t xml:space="preserve">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74"/>
        <w:gridCol w:w="5766"/>
      </w:tblGrid>
      <w:tr w:rsidR="00147C36" w:rsidRPr="000543A1" w:rsidTr="00394E61">
        <w:tc>
          <w:tcPr>
            <w:tcW w:w="3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  <w:p w:rsidR="00147C36" w:rsidRPr="000543A1" w:rsidRDefault="00147C36" w:rsidP="00394E61">
            <w:pPr>
              <w:rPr>
                <w:sz w:val="28"/>
                <w:szCs w:val="28"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C36" w:rsidRPr="00FA2F77" w:rsidRDefault="00147C36" w:rsidP="00394E61">
            <w:pPr>
              <w:tabs>
                <w:tab w:val="left" w:pos="1276"/>
                <w:tab w:val="left" w:pos="4320"/>
              </w:tabs>
              <w:rPr>
                <w:sz w:val="28"/>
                <w:szCs w:val="28"/>
              </w:rPr>
            </w:pPr>
            <w:r w:rsidRPr="00FA2F77">
              <w:rPr>
                <w:sz w:val="28"/>
                <w:szCs w:val="28"/>
              </w:rPr>
              <w:t xml:space="preserve">«Участие в предупреждении и ликвидации последствий чрезвычайных ситуаций в границах </w:t>
            </w:r>
            <w:proofErr w:type="spellStart"/>
            <w:r w:rsidRPr="00FA2F77">
              <w:rPr>
                <w:sz w:val="28"/>
                <w:szCs w:val="28"/>
              </w:rPr>
              <w:t>Чибирлейского</w:t>
            </w:r>
            <w:proofErr w:type="spellEnd"/>
            <w:r w:rsidRPr="00FA2F77">
              <w:rPr>
                <w:sz w:val="28"/>
                <w:szCs w:val="28"/>
              </w:rPr>
              <w:t xml:space="preserve"> сельсовета Кузнецкого района Пензенской области и обеспечение первичных мер пожарной безопасности в границах населенных пунктов </w:t>
            </w:r>
            <w:proofErr w:type="spellStart"/>
            <w:r w:rsidRPr="00FA2F77">
              <w:rPr>
                <w:sz w:val="28"/>
                <w:szCs w:val="28"/>
              </w:rPr>
              <w:t>Чибирлейского</w:t>
            </w:r>
            <w:proofErr w:type="spellEnd"/>
            <w:r w:rsidRPr="00FA2F77">
              <w:rPr>
                <w:sz w:val="28"/>
                <w:szCs w:val="28"/>
              </w:rPr>
              <w:t xml:space="preserve"> сельсовета Кузнецкого района Пензенской области </w:t>
            </w:r>
            <w:r w:rsidRPr="00FA2F77">
              <w:rPr>
                <w:spacing w:val="-2"/>
                <w:sz w:val="28"/>
                <w:szCs w:val="28"/>
              </w:rPr>
              <w:t>на 2015-2020 годы</w:t>
            </w:r>
            <w:r w:rsidRPr="00FA2F77">
              <w:rPr>
                <w:sz w:val="28"/>
                <w:szCs w:val="28"/>
              </w:rPr>
              <w:t>»</w:t>
            </w:r>
          </w:p>
          <w:p w:rsidR="00147C36" w:rsidRPr="007E6DF5" w:rsidRDefault="00147C36" w:rsidP="00394E61">
            <w:pPr>
              <w:tabs>
                <w:tab w:val="left" w:pos="1276"/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7E6DF5">
              <w:rPr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147C36" w:rsidRPr="000543A1" w:rsidTr="00394E61">
        <w:tc>
          <w:tcPr>
            <w:tcW w:w="3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C36" w:rsidRPr="007E6DF5" w:rsidRDefault="00147C36" w:rsidP="00394E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Кузнецкого района Пензенской области</w:t>
            </w:r>
          </w:p>
        </w:tc>
      </w:tr>
      <w:tr w:rsidR="00147C36" w:rsidRPr="000543A1" w:rsidTr="00394E61">
        <w:tc>
          <w:tcPr>
            <w:tcW w:w="3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>Цель и задачи муниципальной программы</w:t>
            </w:r>
          </w:p>
          <w:p w:rsidR="00147C36" w:rsidRPr="000543A1" w:rsidRDefault="00147C36" w:rsidP="00394E61">
            <w:pPr>
              <w:rPr>
                <w:sz w:val="28"/>
                <w:szCs w:val="28"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C36" w:rsidRPr="007E6DF5" w:rsidRDefault="00147C36" w:rsidP="00394E61">
            <w:pPr>
              <w:pStyle w:val="ConsPlusNonformat"/>
              <w:widowControl/>
              <w:tabs>
                <w:tab w:val="left" w:pos="4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147C36" w:rsidRPr="007E6DF5" w:rsidRDefault="00147C36" w:rsidP="00394E61">
            <w:pPr>
              <w:pStyle w:val="ConsPlusNonformat"/>
              <w:widowControl/>
              <w:tabs>
                <w:tab w:val="left" w:pos="4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- </w:t>
            </w: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Кузнецкого района Пензенской области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ЧС)</w:t>
            </w: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первичных мер пожарной безопасности в границах населенных пунктов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сельсовете Кузнецкого района Пензенской области. </w:t>
            </w:r>
          </w:p>
          <w:p w:rsidR="00147C36" w:rsidRPr="007E6DF5" w:rsidRDefault="00147C36" w:rsidP="00394E61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E6DF5">
              <w:rPr>
                <w:sz w:val="28"/>
                <w:szCs w:val="28"/>
              </w:rPr>
              <w:t>Задачи:</w:t>
            </w:r>
          </w:p>
          <w:p w:rsidR="00147C36" w:rsidRPr="000543A1" w:rsidRDefault="00147C36" w:rsidP="00394E61">
            <w:pPr>
              <w:pStyle w:val="2"/>
              <w:shd w:val="clear" w:color="auto" w:fill="auto"/>
              <w:spacing w:line="240" w:lineRule="auto"/>
              <w:jc w:val="both"/>
              <w:rPr>
                <w:rStyle w:val="14pt"/>
                <w:rFonts w:ascii="Times New Roman" w:eastAsia="Calibri" w:hAnsi="Times New Roman" w:cs="Times New Roman"/>
                <w:lang w:eastAsia="ru-RU"/>
              </w:rPr>
            </w:pPr>
            <w:r w:rsidRPr="000543A1">
              <w:rPr>
                <w:rStyle w:val="14pt"/>
                <w:rFonts w:ascii="Times New Roman" w:eastAsia="Calibri" w:hAnsi="Times New Roman" w:cs="Times New Roman"/>
                <w:lang w:eastAsia="ru-RU"/>
              </w:rPr>
              <w:t xml:space="preserve">- осуществление в рамках полномочий главы и администрации </w:t>
            </w:r>
            <w:proofErr w:type="spellStart"/>
            <w:r>
              <w:rPr>
                <w:rStyle w:val="14pt"/>
                <w:rFonts w:ascii="Times New Roman" w:eastAsia="Calibri" w:hAnsi="Times New Roman" w:cs="Times New Roman"/>
                <w:lang w:eastAsia="ru-RU"/>
              </w:rPr>
              <w:t>Чибирлейского</w:t>
            </w:r>
            <w:proofErr w:type="spellEnd"/>
            <w:r w:rsidRPr="000543A1">
              <w:rPr>
                <w:rStyle w:val="14pt"/>
                <w:rFonts w:ascii="Times New Roman" w:eastAsia="Calibri" w:hAnsi="Times New Roman" w:cs="Times New Roman"/>
                <w:lang w:eastAsia="ru-RU"/>
              </w:rPr>
              <w:t xml:space="preserve"> сельсовета Кузнецкого района Пензенской области мероприятий, направленных на участие в предупреждении и ликвидации последствий ЧС в границах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Чибирлейского</w:t>
            </w:r>
            <w:proofErr w:type="spellEnd"/>
            <w:r w:rsidRPr="000543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сельсовета Кузнецкого района Пензенской области</w:t>
            </w:r>
            <w:r w:rsidRPr="000543A1">
              <w:rPr>
                <w:rStyle w:val="14pt"/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147C36" w:rsidRPr="007E6DF5" w:rsidRDefault="00147C36" w:rsidP="00394E61">
            <w:pPr>
              <w:pStyle w:val="ConsPlusNonformat"/>
              <w:widowControl/>
              <w:tabs>
                <w:tab w:val="left" w:pos="49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функционирования органа повседневного управления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Чибирлейского</w:t>
            </w:r>
            <w:proofErr w:type="spellEnd"/>
            <w:r w:rsidRPr="007E6D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звена </w:t>
            </w:r>
            <w:r w:rsidRPr="007E6DF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Пензенской территориальной  подсистемы единой государственной системы предупреждения   и   ликвидации   чрезвычайных   ситуаций   </w:t>
            </w:r>
            <w:r w:rsidRPr="007E6D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 территории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>Чибирлейского</w:t>
            </w:r>
            <w:proofErr w:type="spellEnd"/>
            <w:r w:rsidRPr="007E6DF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 сельсовета Кузнецкого района </w:t>
            </w:r>
            <w:r w:rsidRPr="007E6DF5">
              <w:rPr>
                <w:rFonts w:ascii="Times New Roman" w:hAnsi="Times New Roman" w:cs="Times New Roman"/>
                <w:bCs/>
                <w:color w:val="000000"/>
                <w:spacing w:val="-2"/>
                <w:sz w:val="28"/>
                <w:szCs w:val="28"/>
              </w:rPr>
              <w:lastRenderedPageBreak/>
              <w:t>Пензенской области</w:t>
            </w: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ЕДДС);</w:t>
            </w:r>
          </w:p>
          <w:p w:rsidR="00147C36" w:rsidRPr="000543A1" w:rsidRDefault="00147C36" w:rsidP="00394E61">
            <w:pPr>
              <w:pStyle w:val="2"/>
              <w:shd w:val="clear" w:color="auto" w:fill="auto"/>
              <w:spacing w:line="240" w:lineRule="auto"/>
              <w:jc w:val="both"/>
              <w:rPr>
                <w:rStyle w:val="14pt"/>
                <w:rFonts w:ascii="Times New Roman" w:eastAsia="Calibri" w:hAnsi="Times New Roman" w:cs="Times New Roman"/>
                <w:lang w:eastAsia="ru-RU"/>
              </w:rPr>
            </w:pPr>
            <w:r w:rsidRPr="000543A1">
              <w:rPr>
                <w:rStyle w:val="14pt"/>
                <w:rFonts w:ascii="Times New Roman" w:eastAsia="Calibri" w:hAnsi="Times New Roman" w:cs="Times New Roman"/>
                <w:lang w:eastAsia="ru-RU"/>
              </w:rPr>
              <w:t>- обеспечение выполнения первичных мер пожарной безопасности в границах</w:t>
            </w:r>
            <w:r>
              <w:rPr>
                <w:rStyle w:val="14pt"/>
                <w:rFonts w:ascii="Times New Roman" w:eastAsia="Calibri" w:hAnsi="Times New Roman" w:cs="Times New Roman"/>
                <w:lang w:eastAsia="ru-RU"/>
              </w:rPr>
              <w:t xml:space="preserve"> населенных пунктов</w:t>
            </w:r>
            <w:r w:rsidRPr="000543A1">
              <w:rPr>
                <w:rStyle w:val="14pt"/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Чибирлейского</w:t>
            </w:r>
            <w:proofErr w:type="spellEnd"/>
            <w:r w:rsidRPr="000543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сельсовета Кузнецкого района Пензенской области</w:t>
            </w:r>
            <w:r w:rsidRPr="000543A1">
              <w:rPr>
                <w:rStyle w:val="14pt"/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147C36" w:rsidRPr="007E6DF5" w:rsidRDefault="00147C36" w:rsidP="00394E61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E6DF5">
              <w:rPr>
                <w:sz w:val="28"/>
                <w:szCs w:val="28"/>
              </w:rPr>
              <w:t xml:space="preserve">- формирование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 w:rsidRPr="007E6DF5">
              <w:rPr>
                <w:sz w:val="28"/>
                <w:szCs w:val="28"/>
              </w:rPr>
              <w:t xml:space="preserve"> сельсовета Кузнецкого района Пензенской области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47C36" w:rsidRPr="000543A1" w:rsidTr="00394E61">
        <w:tc>
          <w:tcPr>
            <w:tcW w:w="3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</w:t>
            </w:r>
          </w:p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147C36" w:rsidRPr="000543A1" w:rsidRDefault="00147C36" w:rsidP="00394E61">
            <w:pPr>
              <w:rPr>
                <w:sz w:val="28"/>
                <w:szCs w:val="28"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C36" w:rsidRPr="000543A1" w:rsidRDefault="00147C36" w:rsidP="00394E61">
            <w:pPr>
              <w:jc w:val="both"/>
              <w:rPr>
                <w:sz w:val="28"/>
                <w:szCs w:val="28"/>
              </w:rPr>
            </w:pPr>
            <w:r w:rsidRPr="000543A1">
              <w:rPr>
                <w:sz w:val="28"/>
                <w:szCs w:val="28"/>
              </w:rPr>
              <w:t xml:space="preserve">Снижение:                                                                      - числа пострадавших в ЧС на территории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 w:rsidRPr="000543A1">
              <w:rPr>
                <w:sz w:val="28"/>
                <w:szCs w:val="28"/>
              </w:rPr>
              <w:t xml:space="preserve"> сельсовета Кузнецкого района Пензенской области  на 3 %  по отношению</w:t>
            </w:r>
          </w:p>
          <w:p w:rsidR="00147C36" w:rsidRDefault="00147C36" w:rsidP="00394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0543A1">
              <w:rPr>
                <w:sz w:val="28"/>
                <w:szCs w:val="28"/>
              </w:rPr>
              <w:t xml:space="preserve"> 2014</w:t>
            </w:r>
            <w:r>
              <w:rPr>
                <w:sz w:val="28"/>
                <w:szCs w:val="28"/>
              </w:rPr>
              <w:t xml:space="preserve"> </w:t>
            </w:r>
            <w:r w:rsidRPr="000543A1">
              <w:rPr>
                <w:sz w:val="28"/>
                <w:szCs w:val="28"/>
              </w:rPr>
              <w:t>году;                                                                     - чи</w:t>
            </w:r>
            <w:r>
              <w:rPr>
                <w:sz w:val="28"/>
                <w:szCs w:val="28"/>
              </w:rPr>
              <w:t xml:space="preserve">сла погибших в ЧС на территории </w:t>
            </w:r>
            <w:proofErr w:type="spellStart"/>
            <w:r>
              <w:rPr>
                <w:sz w:val="28"/>
                <w:szCs w:val="28"/>
              </w:rPr>
              <w:t>Чибир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147C36" w:rsidRDefault="00147C36" w:rsidP="00394E6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лейского</w:t>
            </w:r>
            <w:proofErr w:type="spellEnd"/>
            <w:r w:rsidRPr="000543A1">
              <w:rPr>
                <w:sz w:val="28"/>
                <w:szCs w:val="28"/>
              </w:rPr>
              <w:t xml:space="preserve"> сельсовета Кузнецкого района Пензенской  области  на  2</w:t>
            </w:r>
            <w:r>
              <w:rPr>
                <w:sz w:val="28"/>
                <w:szCs w:val="28"/>
              </w:rPr>
              <w:t xml:space="preserve"> </w:t>
            </w:r>
            <w:r w:rsidRPr="000543A1">
              <w:rPr>
                <w:sz w:val="28"/>
                <w:szCs w:val="28"/>
              </w:rPr>
              <w:t xml:space="preserve">%  по  отношению к </w:t>
            </w:r>
            <w:r>
              <w:rPr>
                <w:sz w:val="28"/>
                <w:szCs w:val="28"/>
              </w:rPr>
              <w:t xml:space="preserve"> </w:t>
            </w:r>
            <w:r w:rsidRPr="000543A1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</w:t>
            </w:r>
            <w:r w:rsidRPr="000543A1">
              <w:rPr>
                <w:sz w:val="28"/>
                <w:szCs w:val="28"/>
              </w:rPr>
              <w:t>году;                                                                   -</w:t>
            </w:r>
            <w:r>
              <w:rPr>
                <w:sz w:val="28"/>
                <w:szCs w:val="28"/>
              </w:rPr>
              <w:t xml:space="preserve"> экономического ущерба от ЧС на </w:t>
            </w:r>
            <w:proofErr w:type="spellStart"/>
            <w:r>
              <w:rPr>
                <w:sz w:val="28"/>
                <w:szCs w:val="28"/>
              </w:rPr>
              <w:t>террито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147C36" w:rsidRPr="000543A1" w:rsidRDefault="00147C36" w:rsidP="00394E61">
            <w:pPr>
              <w:rPr>
                <w:sz w:val="28"/>
                <w:szCs w:val="28"/>
              </w:rPr>
            </w:pPr>
            <w:proofErr w:type="spellStart"/>
            <w:r w:rsidRPr="000543A1">
              <w:rPr>
                <w:sz w:val="28"/>
                <w:szCs w:val="28"/>
              </w:rPr>
              <w:t>рии</w:t>
            </w:r>
            <w:proofErr w:type="spellEnd"/>
            <w:r w:rsidRPr="000543A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 w:rsidRPr="000543A1">
              <w:rPr>
                <w:sz w:val="28"/>
                <w:szCs w:val="28"/>
              </w:rPr>
              <w:t xml:space="preserve"> сельсовета Кузнецкого района Пензенской области от  15  до 10 % по отношению к 2014 году.                    </w:t>
            </w:r>
            <w:proofErr w:type="gramStart"/>
            <w:r w:rsidRPr="000543A1">
              <w:rPr>
                <w:sz w:val="28"/>
                <w:szCs w:val="28"/>
              </w:rPr>
              <w:t>Снижение:                                                                      - количества зарегистрированных пожаров от 5 до 4 % по отношению к 2014 году;                            - количества погибших на пожарах людей на 1% по отношению к  2014 году;                            - числа жителей, получивших травмы на 2 % по отношению к 2014 году;                                           - экономического ущерба на пожарах на 5 % по отношению к 2014 году;</w:t>
            </w:r>
            <w:proofErr w:type="gramEnd"/>
            <w:r w:rsidRPr="000543A1">
              <w:rPr>
                <w:sz w:val="28"/>
                <w:szCs w:val="28"/>
              </w:rPr>
              <w:t xml:space="preserve">                                           - количества населённых пунктов, в которых не обеспечивается требуемый уровень пожарной безопасности от 2 до 0 единиц  по отношению к 2014 году.</w:t>
            </w:r>
          </w:p>
        </w:tc>
      </w:tr>
      <w:tr w:rsidR="00147C36" w:rsidRPr="000543A1" w:rsidTr="00394E61">
        <w:tc>
          <w:tcPr>
            <w:tcW w:w="3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C36" w:rsidRPr="007E6DF5" w:rsidRDefault="00147C36" w:rsidP="00394E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2015-2020</w:t>
            </w:r>
            <w:r w:rsidRPr="0068445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годы </w:t>
            </w: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>без разбивки на этапы</w:t>
            </w:r>
          </w:p>
        </w:tc>
      </w:tr>
      <w:tr w:rsidR="00147C36" w:rsidRPr="000543A1" w:rsidTr="00394E61">
        <w:tc>
          <w:tcPr>
            <w:tcW w:w="3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7E6DF5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6DF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  <w:p w:rsidR="00147C36" w:rsidRPr="000543A1" w:rsidRDefault="00147C36" w:rsidP="00394E61">
            <w:pPr>
              <w:rPr>
                <w:sz w:val="28"/>
                <w:szCs w:val="28"/>
              </w:rPr>
            </w:pPr>
          </w:p>
        </w:tc>
        <w:tc>
          <w:tcPr>
            <w:tcW w:w="5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C36" w:rsidRPr="000543A1" w:rsidRDefault="00147C36" w:rsidP="00394E61">
            <w:pPr>
              <w:ind w:left="-57" w:right="-57"/>
              <w:jc w:val="both"/>
              <w:rPr>
                <w:sz w:val="28"/>
                <w:szCs w:val="28"/>
              </w:rPr>
            </w:pPr>
            <w:proofErr w:type="gramStart"/>
            <w:r w:rsidRPr="000543A1">
              <w:rPr>
                <w:sz w:val="28"/>
                <w:szCs w:val="28"/>
              </w:rPr>
              <w:t xml:space="preserve">Общий объем бюджетных ассигнований на реализацию муниципальной  программы </w:t>
            </w:r>
            <w:r w:rsidRPr="000543A1">
              <w:rPr>
                <w:spacing w:val="-2"/>
                <w:sz w:val="28"/>
                <w:szCs w:val="28"/>
              </w:rPr>
              <w:t>на 2015-2017 годы и на период до 2020 года</w:t>
            </w:r>
            <w:r w:rsidRPr="000543A1">
              <w:rPr>
                <w:sz w:val="28"/>
                <w:szCs w:val="28"/>
              </w:rPr>
              <w:t xml:space="preserve"> за счет средств бюджета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 w:rsidRPr="000543A1">
              <w:rPr>
                <w:sz w:val="28"/>
                <w:szCs w:val="28"/>
              </w:rPr>
              <w:t xml:space="preserve"> сельсовета Кузнецкого района Пензенской области составляет – </w:t>
            </w:r>
            <w:r>
              <w:rPr>
                <w:sz w:val="28"/>
                <w:szCs w:val="28"/>
              </w:rPr>
              <w:t>599</w:t>
            </w:r>
            <w:r w:rsidRPr="00875568">
              <w:rPr>
                <w:sz w:val="28"/>
                <w:szCs w:val="28"/>
              </w:rPr>
              <w:t xml:space="preserve">,0 тыс.  руб., из них по годам: 2015 год – </w:t>
            </w:r>
            <w:r>
              <w:rPr>
                <w:sz w:val="28"/>
                <w:szCs w:val="28"/>
              </w:rPr>
              <w:t>101</w:t>
            </w:r>
            <w:r w:rsidRPr="00875568">
              <w:rPr>
                <w:sz w:val="28"/>
                <w:szCs w:val="28"/>
              </w:rPr>
              <w:t xml:space="preserve">,0 тыс. руб., 2016 год – </w:t>
            </w:r>
            <w:r>
              <w:rPr>
                <w:sz w:val="28"/>
                <w:szCs w:val="28"/>
              </w:rPr>
              <w:t>100</w:t>
            </w:r>
            <w:r w:rsidRPr="00875568">
              <w:rPr>
                <w:sz w:val="28"/>
                <w:szCs w:val="28"/>
              </w:rPr>
              <w:t xml:space="preserve">,0 тыс.  руб., 2017 год – </w:t>
            </w:r>
            <w:r>
              <w:rPr>
                <w:sz w:val="28"/>
                <w:szCs w:val="28"/>
              </w:rPr>
              <w:t>102,</w:t>
            </w:r>
            <w:r w:rsidRPr="00875568">
              <w:rPr>
                <w:sz w:val="28"/>
                <w:szCs w:val="28"/>
              </w:rPr>
              <w:t xml:space="preserve">0 тыс. руб. </w:t>
            </w:r>
            <w:r w:rsidRPr="00875568">
              <w:rPr>
                <w:sz w:val="28"/>
                <w:szCs w:val="28"/>
              </w:rPr>
              <w:lastRenderedPageBreak/>
              <w:t xml:space="preserve">2018 </w:t>
            </w:r>
            <w:r>
              <w:rPr>
                <w:sz w:val="28"/>
                <w:szCs w:val="28"/>
              </w:rPr>
              <w:t>год – 93,0 тыс. руб., 2019 год – 99,0 тыс.  руб</w:t>
            </w:r>
            <w:proofErr w:type="gramEnd"/>
            <w:r>
              <w:rPr>
                <w:sz w:val="28"/>
                <w:szCs w:val="28"/>
              </w:rPr>
              <w:t>., 2020 год – 104,</w:t>
            </w:r>
            <w:r w:rsidRPr="00875568">
              <w:rPr>
                <w:sz w:val="28"/>
                <w:szCs w:val="28"/>
              </w:rPr>
              <w:t>0 тыс. руб.</w:t>
            </w:r>
          </w:p>
        </w:tc>
      </w:tr>
    </w:tbl>
    <w:p w:rsidR="00147C36" w:rsidRDefault="00147C36"/>
    <w:p w:rsidR="00147C36" w:rsidRDefault="00147C36"/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</w:p>
    <w:p w:rsidR="00147C36" w:rsidRPr="008E6F4F" w:rsidRDefault="00147C36" w:rsidP="00147C36">
      <w:pPr>
        <w:pStyle w:val="10"/>
        <w:spacing w:before="0" w:after="0"/>
        <w:jc w:val="center"/>
        <w:outlineLvl w:val="0"/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</w:pPr>
      <w:r w:rsidRPr="008E6F4F"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  <w:lastRenderedPageBreak/>
        <w:t>ПА</w:t>
      </w:r>
      <w:r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  <w:t>СП</w:t>
      </w:r>
      <w:r w:rsidRPr="008E6F4F">
        <w:rPr>
          <w:rFonts w:ascii="Times New Roman" w:hAnsi="Times New Roman" w:cs="Times New Roman"/>
          <w:b w:val="0"/>
          <w:caps w:val="0"/>
          <w:noProof w:val="0"/>
          <w:sz w:val="28"/>
          <w:szCs w:val="28"/>
        </w:rPr>
        <w:t>ОРТ</w:t>
      </w:r>
    </w:p>
    <w:p w:rsidR="00147C36" w:rsidRDefault="00147C36" w:rsidP="00147C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Pr="008E6F4F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ЧИБИРЛЕЙСКОГО СЕЛЬСОВЕТА КУЗНЕЦКОГО РАЙОНА </w:t>
      </w:r>
      <w:r w:rsidRPr="008E6F4F">
        <w:rPr>
          <w:sz w:val="28"/>
          <w:szCs w:val="28"/>
        </w:rPr>
        <w:t>ПЕНЗЕНСКОЙ ОБЛАСТИ</w:t>
      </w:r>
    </w:p>
    <w:p w:rsidR="00147C36" w:rsidRDefault="00147C36" w:rsidP="00147C36">
      <w:pPr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6379"/>
      </w:tblGrid>
      <w:tr w:rsidR="00147C36" w:rsidRPr="00041E5D" w:rsidTr="00394E61">
        <w:trPr>
          <w:trHeight w:val="36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041E5D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041E5D" w:rsidRDefault="00147C36" w:rsidP="00394E6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Управление муниципальным имуществом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 w:rsidRPr="00154DAC">
              <w:rPr>
                <w:sz w:val="28"/>
                <w:szCs w:val="28"/>
              </w:rPr>
              <w:t xml:space="preserve"> сельсовета Кузнецкого района Пензенской области</w:t>
            </w:r>
            <w:r w:rsidRPr="0059612C">
              <w:rPr>
                <w:b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на 2015-2020 годы (далее – муниципальная программа)</w:t>
            </w:r>
          </w:p>
        </w:tc>
      </w:tr>
      <w:tr w:rsidR="00147C36" w:rsidRPr="00041E5D" w:rsidTr="00394E61">
        <w:trPr>
          <w:trHeight w:val="360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041E5D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041E5D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Кузнецкого района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147C36" w:rsidRPr="00041E5D" w:rsidTr="00394E61">
        <w:trPr>
          <w:trHeight w:val="455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041E5D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задачи муниципальной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        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Default="00147C36" w:rsidP="00394E61">
            <w:pPr>
              <w:pStyle w:val="ConsPlusCell"/>
              <w:ind w:firstLine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-  обеспечение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>эффективного управления 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земельными участками, находящимися в собственности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Кузнецкого района Пензенской области.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7C36" w:rsidRDefault="00147C36" w:rsidP="00394E61">
            <w:pPr>
              <w:pStyle w:val="ConsPlusCell"/>
              <w:ind w:firstLine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147C36" w:rsidRDefault="00147C36" w:rsidP="00394E61">
            <w:pPr>
              <w:ind w:firstLine="492"/>
              <w:jc w:val="both"/>
              <w:rPr>
                <w:sz w:val="28"/>
                <w:szCs w:val="28"/>
              </w:rPr>
            </w:pPr>
            <w:r w:rsidRPr="002F0CE4">
              <w:rPr>
                <w:sz w:val="28"/>
                <w:szCs w:val="28"/>
              </w:rPr>
              <w:t>выполнение плана по</w:t>
            </w:r>
            <w:r>
              <w:rPr>
                <w:sz w:val="28"/>
                <w:szCs w:val="28"/>
              </w:rPr>
              <w:t xml:space="preserve"> неналоговым </w:t>
            </w:r>
            <w:r w:rsidRPr="002F0CE4">
              <w:rPr>
                <w:sz w:val="28"/>
                <w:szCs w:val="28"/>
              </w:rPr>
              <w:t xml:space="preserve"> доходам бюджета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r w:rsidRPr="002F0CE4">
              <w:rPr>
                <w:sz w:val="28"/>
                <w:szCs w:val="28"/>
              </w:rPr>
              <w:t xml:space="preserve">Кузнецкого района Пензенской области от управления и распоряжения имуществом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</w:t>
            </w:r>
            <w:r w:rsidRPr="002F0CE4">
              <w:rPr>
                <w:sz w:val="28"/>
                <w:szCs w:val="28"/>
              </w:rPr>
              <w:t>Пензенской области</w:t>
            </w:r>
            <w:r>
              <w:rPr>
                <w:sz w:val="28"/>
                <w:szCs w:val="28"/>
              </w:rPr>
              <w:t>, в том числе земельными участками</w:t>
            </w:r>
            <w:r w:rsidRPr="002F0CE4">
              <w:rPr>
                <w:sz w:val="28"/>
                <w:szCs w:val="28"/>
              </w:rPr>
              <w:t>, за исключением  доходов от приватизации;</w:t>
            </w:r>
          </w:p>
          <w:p w:rsidR="00147C36" w:rsidRPr="002F0CE4" w:rsidRDefault="00147C36" w:rsidP="00394E61">
            <w:pPr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регистрация права собственности 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 на объекты недвижимого имущества, учитываемые в реестре муниципальной собственности; </w:t>
            </w:r>
          </w:p>
          <w:p w:rsidR="00147C36" w:rsidRPr="00382477" w:rsidRDefault="00147C36" w:rsidP="00394E61">
            <w:pPr>
              <w:pStyle w:val="ConsPlusCell"/>
              <w:ind w:firstLine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477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формирования земельных участков под  многоквартирными жилыми домами,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также под объектами муниципальной собственности </w:t>
            </w:r>
            <w:r w:rsidRPr="00382477">
              <w:rPr>
                <w:rFonts w:ascii="Times New Roman" w:hAnsi="Times New Roman" w:cs="Times New Roman"/>
                <w:sz w:val="28"/>
                <w:szCs w:val="28"/>
              </w:rPr>
              <w:t>в целях продажи  имущества и земельных участков в порядке приватизации,  предоставления земельных участков, находящихся в муниципальной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2477">
              <w:rPr>
                <w:rFonts w:ascii="Times New Roman" w:hAnsi="Times New Roman" w:cs="Times New Roman"/>
                <w:sz w:val="28"/>
                <w:szCs w:val="28"/>
              </w:rPr>
              <w:t xml:space="preserve"> с торгов, а также земельных участков, образованных в счет невостребованных земельных долей;</w:t>
            </w:r>
          </w:p>
          <w:p w:rsidR="00147C36" w:rsidRPr="00041E5D" w:rsidRDefault="00147C36" w:rsidP="00394E61">
            <w:pPr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оформления в муниципальную </w:t>
            </w:r>
            <w:r w:rsidRPr="003B4192">
              <w:rPr>
                <w:sz w:val="28"/>
                <w:szCs w:val="28"/>
              </w:rPr>
              <w:t xml:space="preserve">собственность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 w:rsidRPr="003B4192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 xml:space="preserve"> </w:t>
            </w:r>
            <w:r w:rsidRPr="003B4192">
              <w:rPr>
                <w:sz w:val="28"/>
                <w:szCs w:val="28"/>
              </w:rPr>
              <w:t>Кузнецкого</w:t>
            </w:r>
            <w:r>
              <w:rPr>
                <w:sz w:val="28"/>
                <w:szCs w:val="28"/>
              </w:rPr>
              <w:t xml:space="preserve"> района Пензенской области бесхозяйного имущества       </w:t>
            </w:r>
          </w:p>
        </w:tc>
      </w:tr>
      <w:tr w:rsidR="00147C36" w:rsidRPr="00041E5D" w:rsidTr="00394E61">
        <w:trPr>
          <w:trHeight w:val="7362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041E5D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41E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        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C36" w:rsidRDefault="00147C36" w:rsidP="00394E61">
            <w:pPr>
              <w:pStyle w:val="ConsPlusCell"/>
              <w:ind w:firstLine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Целевыми показателями являются: </w:t>
            </w:r>
          </w:p>
          <w:p w:rsidR="00147C36" w:rsidRPr="00041E5D" w:rsidRDefault="00147C36" w:rsidP="00394E61">
            <w:pPr>
              <w:pStyle w:val="ConsPlusCell"/>
              <w:ind w:firstLine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>выполнени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 плана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неналоговым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доходам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Кузнецкого района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>Пензенской области от управления и распоряжения 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земельными участками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находящимися в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Кузнецкого района Пензенской области,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>за исклю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чением  доходов от приватизации;</w:t>
            </w:r>
          </w:p>
          <w:p w:rsidR="00147C36" w:rsidRDefault="00147C36" w:rsidP="00394E61">
            <w:pPr>
              <w:pStyle w:val="ConsPlusCell"/>
              <w:ind w:firstLine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недвижимого имущества, на которые зарегистрировано право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Кузнецкого района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>Пензенской области, в общем количестве объектов недвижимого имущества, учитываем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 в реестре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собственности;</w:t>
            </w:r>
          </w:p>
          <w:p w:rsidR="00147C36" w:rsidRPr="00041E5D" w:rsidRDefault="00147C36" w:rsidP="00394E61">
            <w:pPr>
              <w:pStyle w:val="ConsPlusCell"/>
              <w:ind w:firstLine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земельных участков под многоквартирными домами, в отношении которых осуществлен государственный кадастровый учет;</w:t>
            </w:r>
          </w:p>
          <w:p w:rsidR="00147C36" w:rsidRPr="00041E5D" w:rsidRDefault="00147C36" w:rsidP="00394E61">
            <w:pPr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бесхозяйного имущества, расположенного на территории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 Кузнецкого района Пензенской области, оформленного в муниципальную собственность            </w:t>
            </w:r>
          </w:p>
        </w:tc>
      </w:tr>
      <w:tr w:rsidR="00147C36" w:rsidRPr="00041E5D" w:rsidTr="00394E61">
        <w:trPr>
          <w:trHeight w:val="360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Pr="00041E5D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   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Default="00147C36" w:rsidP="00394E61">
            <w:pPr>
              <w:jc w:val="both"/>
              <w:rPr>
                <w:sz w:val="27"/>
                <w:szCs w:val="27"/>
              </w:rPr>
            </w:pPr>
            <w:r w:rsidRPr="003F04C2">
              <w:rPr>
                <w:color w:val="000000"/>
                <w:spacing w:val="-2"/>
                <w:sz w:val="28"/>
                <w:szCs w:val="28"/>
              </w:rPr>
              <w:t xml:space="preserve">на </w:t>
            </w:r>
            <w:r w:rsidRPr="002A2FDA">
              <w:rPr>
                <w:sz w:val="27"/>
                <w:szCs w:val="27"/>
              </w:rPr>
              <w:t>201</w:t>
            </w:r>
            <w:r>
              <w:rPr>
                <w:sz w:val="27"/>
                <w:szCs w:val="27"/>
              </w:rPr>
              <w:t>5</w:t>
            </w:r>
            <w:r w:rsidRPr="002A2FDA">
              <w:rPr>
                <w:sz w:val="27"/>
                <w:szCs w:val="27"/>
              </w:rPr>
              <w:t xml:space="preserve">-2020 годы. </w:t>
            </w:r>
          </w:p>
          <w:p w:rsidR="00147C36" w:rsidRPr="002A2FDA" w:rsidRDefault="00147C36" w:rsidP="00394E61">
            <w:pPr>
              <w:jc w:val="both"/>
              <w:rPr>
                <w:sz w:val="27"/>
                <w:szCs w:val="27"/>
              </w:rPr>
            </w:pPr>
            <w:r w:rsidRPr="002A2FDA">
              <w:rPr>
                <w:sz w:val="27"/>
                <w:szCs w:val="27"/>
              </w:rPr>
              <w:t>Деление на этапы не предусмотрено</w:t>
            </w:r>
          </w:p>
          <w:p w:rsidR="00147C36" w:rsidRPr="00041E5D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C36" w:rsidRPr="00041E5D" w:rsidTr="00394E61">
        <w:trPr>
          <w:trHeight w:val="540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36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источники финансирования  муниципальной п</w:t>
            </w:r>
            <w:r w:rsidRPr="00041E5D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   </w:t>
            </w:r>
          </w:p>
          <w:p w:rsidR="00147C36" w:rsidRPr="00AB6035" w:rsidRDefault="00147C36" w:rsidP="00394E6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C36" w:rsidRPr="00041E5D" w:rsidRDefault="00147C36" w:rsidP="00394E61">
            <w:pPr>
              <w:spacing w:line="240" w:lineRule="atLeast"/>
              <w:ind w:left="-57" w:right="-57"/>
              <w:jc w:val="both"/>
              <w:rPr>
                <w:sz w:val="28"/>
                <w:szCs w:val="28"/>
              </w:rPr>
            </w:pPr>
            <w:r w:rsidRPr="00041E5D">
              <w:rPr>
                <w:sz w:val="28"/>
                <w:szCs w:val="28"/>
              </w:rPr>
              <w:t xml:space="preserve">Общий объем бюджетных ассигнований на реализацию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041E5D">
              <w:rPr>
                <w:sz w:val="28"/>
                <w:szCs w:val="28"/>
              </w:rPr>
              <w:t xml:space="preserve"> программы </w:t>
            </w:r>
            <w:r>
              <w:rPr>
                <w:color w:val="000000"/>
                <w:spacing w:val="-2"/>
                <w:sz w:val="28"/>
                <w:szCs w:val="28"/>
              </w:rPr>
              <w:t>на 2015- 2020 годы</w:t>
            </w:r>
            <w:r>
              <w:rPr>
                <w:sz w:val="28"/>
                <w:szCs w:val="28"/>
              </w:rPr>
              <w:t xml:space="preserve"> за счет средств бюджета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 составляет 180,0 тыс. </w:t>
            </w:r>
            <w:r w:rsidRPr="00041E5D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.</w:t>
            </w:r>
            <w:r w:rsidRPr="00041E5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41E5D">
              <w:rPr>
                <w:sz w:val="28"/>
                <w:szCs w:val="28"/>
              </w:rPr>
              <w:t>из них по годам:</w:t>
            </w:r>
          </w:p>
          <w:p w:rsidR="00147C36" w:rsidRPr="00041E5D" w:rsidRDefault="00147C36" w:rsidP="00394E61">
            <w:pPr>
              <w:spacing w:line="240" w:lineRule="atLeast"/>
              <w:ind w:left="-57" w:right="-57"/>
              <w:jc w:val="both"/>
              <w:rPr>
                <w:sz w:val="28"/>
                <w:szCs w:val="28"/>
              </w:rPr>
            </w:pPr>
            <w:r w:rsidRPr="00041E5D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 xml:space="preserve">30,0 тыс.  </w:t>
            </w:r>
            <w:r w:rsidRPr="00041E5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  <w:r w:rsidRPr="00041E5D">
              <w:rPr>
                <w:sz w:val="28"/>
                <w:szCs w:val="28"/>
              </w:rPr>
              <w:t>,</w:t>
            </w:r>
          </w:p>
          <w:p w:rsidR="00147C36" w:rsidRDefault="00147C36" w:rsidP="00394E61">
            <w:pPr>
              <w:spacing w:line="240" w:lineRule="atLeast"/>
              <w:ind w:left="-57" w:right="-57"/>
              <w:jc w:val="both"/>
              <w:rPr>
                <w:sz w:val="28"/>
                <w:szCs w:val="28"/>
              </w:rPr>
            </w:pPr>
            <w:r w:rsidRPr="00041E5D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 xml:space="preserve">30,0 тыс. </w:t>
            </w:r>
            <w:r w:rsidRPr="00041E5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</w:t>
            </w:r>
          </w:p>
          <w:p w:rsidR="00147C36" w:rsidRDefault="00147C36" w:rsidP="00394E61">
            <w:pPr>
              <w:spacing w:line="240" w:lineRule="atLeast"/>
              <w:ind w:left="-57" w:right="-57"/>
              <w:jc w:val="both"/>
              <w:rPr>
                <w:sz w:val="28"/>
                <w:szCs w:val="28"/>
              </w:rPr>
            </w:pPr>
            <w:r w:rsidRPr="00041E5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041E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30,0 тыс. </w:t>
            </w:r>
            <w:r w:rsidRPr="00041E5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</w:t>
            </w:r>
          </w:p>
          <w:p w:rsidR="00147C36" w:rsidRDefault="00147C36" w:rsidP="00394E61">
            <w:pPr>
              <w:spacing w:line="240" w:lineRule="atLeast"/>
              <w:ind w:left="-57" w:right="-57"/>
              <w:jc w:val="both"/>
              <w:rPr>
                <w:sz w:val="28"/>
                <w:szCs w:val="28"/>
              </w:rPr>
            </w:pPr>
            <w:r w:rsidRPr="00041E5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041E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30,0 тыс. </w:t>
            </w:r>
            <w:r w:rsidRPr="00041E5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</w:t>
            </w:r>
          </w:p>
          <w:p w:rsidR="00147C36" w:rsidRDefault="00147C36" w:rsidP="00394E61">
            <w:pPr>
              <w:spacing w:line="240" w:lineRule="atLeast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041E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30,0 тыс. </w:t>
            </w:r>
            <w:r w:rsidRPr="00041E5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</w:t>
            </w:r>
          </w:p>
          <w:p w:rsidR="00147C36" w:rsidRPr="00041E5D" w:rsidRDefault="00147C36" w:rsidP="00394E61">
            <w:pPr>
              <w:spacing w:line="240" w:lineRule="atLeast"/>
              <w:ind w:left="-57" w:right="-57"/>
              <w:jc w:val="both"/>
              <w:rPr>
                <w:sz w:val="28"/>
                <w:szCs w:val="28"/>
              </w:rPr>
            </w:pPr>
            <w:r w:rsidRPr="00041E5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041E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30,0 тыс. </w:t>
            </w:r>
            <w:r w:rsidRPr="00041E5D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/>
    <w:p w:rsidR="00147C36" w:rsidRDefault="00147C36" w:rsidP="00147C3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</w:t>
      </w:r>
    </w:p>
    <w:p w:rsidR="00147C36" w:rsidRDefault="00147C36" w:rsidP="00147C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>
        <w:rPr>
          <w:b/>
          <w:sz w:val="28"/>
          <w:szCs w:val="28"/>
        </w:rPr>
        <w:t>Чибирлейского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147C36" w:rsidRDefault="00147C36" w:rsidP="00147C36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Кузнецкого района Пензенской области «Развитие деятельности органов местного самоуправления и гражданского общества  </w:t>
      </w:r>
      <w:proofErr w:type="spellStart"/>
      <w:r>
        <w:rPr>
          <w:b/>
          <w:sz w:val="28"/>
          <w:szCs w:val="28"/>
        </w:rPr>
        <w:t>Чибирлейского</w:t>
      </w:r>
      <w:proofErr w:type="spellEnd"/>
      <w:r>
        <w:rPr>
          <w:b/>
          <w:sz w:val="28"/>
          <w:szCs w:val="28"/>
        </w:rPr>
        <w:t xml:space="preserve"> сельсовета</w:t>
      </w:r>
      <w:r>
        <w:rPr>
          <w:b/>
          <w:bCs/>
          <w:sz w:val="28"/>
          <w:szCs w:val="28"/>
        </w:rPr>
        <w:t xml:space="preserve"> Кузнецкого района Пензенской области </w:t>
      </w:r>
      <w:r>
        <w:rPr>
          <w:b/>
          <w:sz w:val="28"/>
          <w:szCs w:val="28"/>
        </w:rPr>
        <w:t>на 2015 - 2020 годы</w:t>
      </w:r>
      <w:r>
        <w:rPr>
          <w:b/>
          <w:bCs/>
          <w:sz w:val="28"/>
          <w:szCs w:val="28"/>
        </w:rPr>
        <w:t>»</w:t>
      </w:r>
    </w:p>
    <w:tbl>
      <w:tblPr>
        <w:tblW w:w="10036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36"/>
        <w:gridCol w:w="6100"/>
      </w:tblGrid>
      <w:tr w:rsidR="00147C36" w:rsidTr="007E72F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деятельности органов местного самоуправления и гражданского общества 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</w:t>
            </w:r>
            <w:r w:rsidRPr="003D2B0B">
              <w:rPr>
                <w:sz w:val="28"/>
                <w:szCs w:val="28"/>
              </w:rPr>
              <w:t>области на 2015 - 2020 год</w:t>
            </w:r>
            <w:r>
              <w:rPr>
                <w:sz w:val="28"/>
                <w:szCs w:val="28"/>
              </w:rPr>
              <w:t>ы</w:t>
            </w:r>
            <w:r w:rsidRPr="003D2B0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(далее – муниципальная программа)</w:t>
            </w:r>
          </w:p>
        </w:tc>
      </w:tr>
      <w:tr w:rsidR="00147C36" w:rsidTr="007E72F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</w:t>
            </w:r>
          </w:p>
        </w:tc>
      </w:tr>
      <w:tr w:rsidR="00147C36" w:rsidTr="007E72F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избирательная комиссия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</w:t>
            </w:r>
          </w:p>
        </w:tc>
      </w:tr>
      <w:tr w:rsidR="00147C36" w:rsidTr="007E72F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</w:t>
            </w:r>
          </w:p>
          <w:p w:rsidR="00147C36" w:rsidRDefault="00147C36" w:rsidP="00147C36">
            <w:pPr>
              <w:pStyle w:val="ConsPlusCell"/>
              <w:numPr>
                <w:ilvl w:val="0"/>
                <w:numId w:val="2"/>
              </w:numPr>
              <w:tabs>
                <w:tab w:val="left" w:pos="459"/>
              </w:tabs>
              <w:suppressAutoHyphens/>
              <w:autoSpaceDN/>
              <w:adjustRightInd/>
              <w:ind w:left="33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местного самоуправления и муниципальной службы в </w:t>
            </w:r>
            <w:proofErr w:type="spellStart"/>
            <w:r>
              <w:rPr>
                <w:sz w:val="28"/>
                <w:szCs w:val="28"/>
              </w:rPr>
              <w:t>Чибирлейском</w:t>
            </w:r>
            <w:proofErr w:type="spellEnd"/>
            <w:r>
              <w:rPr>
                <w:sz w:val="28"/>
                <w:szCs w:val="28"/>
              </w:rPr>
              <w:t xml:space="preserve"> сельсовете Кузнецкого района Пензенской области;</w:t>
            </w:r>
          </w:p>
          <w:p w:rsidR="00147C36" w:rsidRDefault="00147C36" w:rsidP="00147C36">
            <w:pPr>
              <w:pStyle w:val="ConsPlusCell"/>
              <w:numPr>
                <w:ilvl w:val="0"/>
                <w:numId w:val="2"/>
              </w:numPr>
              <w:tabs>
                <w:tab w:val="left" w:pos="459"/>
              </w:tabs>
              <w:suppressAutoHyphens/>
              <w:autoSpaceDN/>
              <w:adjustRightInd/>
              <w:ind w:left="33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административных барьеров, повышение качества и доступности предоставления государственных и муниципальных услуг;</w:t>
            </w:r>
          </w:p>
          <w:p w:rsidR="00147C36" w:rsidRDefault="00147C36" w:rsidP="00147C36">
            <w:pPr>
              <w:pStyle w:val="ConsPlusCell"/>
              <w:numPr>
                <w:ilvl w:val="0"/>
                <w:numId w:val="2"/>
              </w:numPr>
              <w:tabs>
                <w:tab w:val="left" w:pos="459"/>
              </w:tabs>
              <w:suppressAutoHyphens/>
              <w:autoSpaceDN/>
              <w:adjustRightInd/>
              <w:ind w:left="33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гражданского общества.</w:t>
            </w:r>
          </w:p>
          <w:p w:rsidR="00147C36" w:rsidRDefault="00147C36" w:rsidP="00394E61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147C36" w:rsidRDefault="00147C36" w:rsidP="00147C36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уровня квалификации, необходимого для надлежащего исполнения должностных обязанностей муниципальными служащими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области;</w:t>
            </w:r>
          </w:p>
          <w:p w:rsidR="00147C36" w:rsidRDefault="00147C36" w:rsidP="00147C36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проведению диспансеризации муниципальных служащих;</w:t>
            </w:r>
          </w:p>
          <w:p w:rsidR="00147C36" w:rsidRDefault="00147C36" w:rsidP="00147C36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ind w:left="34" w:firstLine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обеспечение доступа к информации о деятельности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области, в том числе путем размещения информации на официальном сайте администрации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 в информационно-телекоммуникационной сети «Интернет», обнародования (опубликования) органами местного самоуправления </w:t>
            </w:r>
            <w:proofErr w:type="spellStart"/>
            <w:r>
              <w:rPr>
                <w:sz w:val="28"/>
                <w:szCs w:val="28"/>
              </w:rPr>
              <w:lastRenderedPageBreak/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 информации о своей деятельности в СМИ;</w:t>
            </w:r>
            <w:proofErr w:type="gramEnd"/>
          </w:p>
          <w:p w:rsidR="00147C36" w:rsidRDefault="00147C36" w:rsidP="00147C36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оказания государственных и муниципальных услуг;</w:t>
            </w:r>
          </w:p>
          <w:p w:rsidR="00147C36" w:rsidRDefault="00147C36" w:rsidP="00147C36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вопросам развития гражданского общества, направленных на стимулирование участия населения в осуществлении местного самоуправления в </w:t>
            </w:r>
            <w:proofErr w:type="spellStart"/>
            <w:r>
              <w:rPr>
                <w:sz w:val="28"/>
                <w:szCs w:val="28"/>
              </w:rPr>
              <w:t>Чибирлейском</w:t>
            </w:r>
            <w:proofErr w:type="spellEnd"/>
            <w:r>
              <w:rPr>
                <w:sz w:val="28"/>
                <w:szCs w:val="28"/>
              </w:rPr>
              <w:t xml:space="preserve"> сельсовете Кузнецкого района Пензенской области</w:t>
            </w:r>
          </w:p>
        </w:tc>
      </w:tr>
      <w:tr w:rsidR="00147C36" w:rsidTr="007E72F1">
        <w:trPr>
          <w:trHeight w:val="41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 служащих, получивших дополнительное профессиональное образование;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 служащих, прошедших диспансеризацию;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удовлетворенности граждан  качеством предоставления государственных и муниципальных услуг в </w:t>
            </w:r>
            <w:proofErr w:type="spellStart"/>
            <w:r>
              <w:rPr>
                <w:sz w:val="28"/>
                <w:szCs w:val="28"/>
              </w:rPr>
              <w:t>Чибирлейском</w:t>
            </w:r>
            <w:proofErr w:type="spellEnd"/>
            <w:r>
              <w:rPr>
                <w:sz w:val="28"/>
                <w:szCs w:val="28"/>
              </w:rPr>
              <w:t xml:space="preserve"> сельсовете  Кузнецкого района Пензенской области;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использующих механизм получения государственных и муниципальных услуг в электронной форме;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среднее число обращений представителей </w:t>
            </w:r>
            <w:proofErr w:type="spellStart"/>
            <w:proofErr w:type="gramStart"/>
            <w:r>
              <w:rPr>
                <w:sz w:val="28"/>
                <w:szCs w:val="28"/>
              </w:rPr>
              <w:t>бизнес-сообщества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в администрацию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 для получения одной государственной (муниципальной) услуги, связанной со сферой предпринимательской деятельности;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ожидания в очереди при обращении заявителя в администрацию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 для получения государственных (муниципальных) услуг;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конкурса «Лучшее территориальное общественное самоуправление в </w:t>
            </w:r>
            <w:proofErr w:type="spellStart"/>
            <w:r>
              <w:rPr>
                <w:sz w:val="28"/>
                <w:szCs w:val="28"/>
              </w:rPr>
              <w:t>Чибирлейском</w:t>
            </w:r>
            <w:proofErr w:type="spellEnd"/>
            <w:r>
              <w:rPr>
                <w:sz w:val="28"/>
                <w:szCs w:val="28"/>
              </w:rPr>
              <w:t xml:space="preserve"> сельсовете  Кузнецкого района Пензенской области»;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муниципальных выборов в </w:t>
            </w:r>
            <w:proofErr w:type="spellStart"/>
            <w:r>
              <w:rPr>
                <w:sz w:val="28"/>
                <w:szCs w:val="28"/>
              </w:rPr>
              <w:t>Чибирлейском</w:t>
            </w:r>
            <w:proofErr w:type="spellEnd"/>
            <w:r>
              <w:rPr>
                <w:sz w:val="28"/>
                <w:szCs w:val="28"/>
              </w:rPr>
              <w:t xml:space="preserve"> сельсовете Кузнецкого района Пензенской области;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еженедельных публикаций    на официальном сайте администрации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</w:t>
            </w:r>
            <w:r>
              <w:rPr>
                <w:sz w:val="28"/>
                <w:szCs w:val="28"/>
              </w:rPr>
              <w:lastRenderedPageBreak/>
              <w:t xml:space="preserve">Пензенской области в информационно-телекоммуникационной сети «Интернет» с целью обеспечения доступа граждан к информации о деятельности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области;</w:t>
            </w:r>
          </w:p>
          <w:p w:rsidR="00147C36" w:rsidRDefault="00147C36" w:rsidP="00147C36">
            <w:pPr>
              <w:numPr>
                <w:ilvl w:val="0"/>
                <w:numId w:val="3"/>
              </w:numPr>
              <w:tabs>
                <w:tab w:val="left" w:pos="33"/>
                <w:tab w:val="left" w:pos="318"/>
              </w:tabs>
              <w:suppressAutoHyphens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разовый тираж информационного бюллетеня Комитета местного самоуправления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</w:t>
            </w:r>
          </w:p>
        </w:tc>
      </w:tr>
      <w:tr w:rsidR="00147C36" w:rsidTr="007E72F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 и сроки реализации муниципальной программы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pStyle w:val="consplusnonformat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2015 - 2020 годы без разбивки на этапы</w:t>
            </w:r>
          </w:p>
        </w:tc>
      </w:tr>
      <w:tr w:rsidR="00147C36" w:rsidRPr="000C5A9E" w:rsidTr="007E72F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составляет:    11721,6  тыс. руб.;</w:t>
            </w:r>
          </w:p>
          <w:p w:rsidR="00147C36" w:rsidRPr="000C5A9E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в  том числе бюджет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 Кузнецкого района Пензенской области – 11367,0</w:t>
            </w:r>
            <w:r w:rsidRPr="000C5A9E">
              <w:rPr>
                <w:sz w:val="28"/>
                <w:szCs w:val="28"/>
              </w:rPr>
              <w:t xml:space="preserve"> тыс. руб., в том числе: 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г. –1890,0 тыс. руб.; 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г. – 1889,0 тыс. руб.; 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1889,0 тыс. руб.;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1889,0 тыс. руб.;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1920,0 тыс. руб.;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 – 1890,0 тыс. руб.;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федеральный бюджет – 354,6 в том числе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 -59,1 тыс. руб.;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2016г. – 59,1 тыс. руб.;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г.- 59,1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59,1 тыс. руб.;</w:t>
            </w:r>
          </w:p>
          <w:p w:rsidR="00147C36" w:rsidRDefault="00147C36" w:rsidP="00394E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59,1 тыс. руб.;</w:t>
            </w:r>
          </w:p>
          <w:p w:rsidR="00147C36" w:rsidRPr="000C5A9E" w:rsidRDefault="00147C36" w:rsidP="00394E61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 – 59,1 тыс. руб.</w:t>
            </w:r>
          </w:p>
        </w:tc>
      </w:tr>
    </w:tbl>
    <w:p w:rsidR="00147C36" w:rsidRDefault="00147C36"/>
    <w:p w:rsidR="00147C36" w:rsidRDefault="00147C36"/>
    <w:p w:rsidR="00147C36" w:rsidRDefault="00147C36"/>
    <w:p w:rsidR="00147C36" w:rsidRDefault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Default="00147C36" w:rsidP="00147C36"/>
    <w:p w:rsidR="00147C36" w:rsidRDefault="00147C36" w:rsidP="00147C36"/>
    <w:p w:rsidR="00147C36" w:rsidRDefault="00147C36" w:rsidP="00147C36">
      <w:pPr>
        <w:tabs>
          <w:tab w:val="left" w:pos="915"/>
        </w:tabs>
      </w:pPr>
      <w:r>
        <w:tab/>
      </w:r>
    </w:p>
    <w:p w:rsidR="00147C36" w:rsidRPr="002C1D91" w:rsidRDefault="00147C36" w:rsidP="00147C36">
      <w:pPr>
        <w:pStyle w:val="ConsPlusTitle"/>
        <w:suppressAutoHyphens/>
        <w:jc w:val="center"/>
        <w:rPr>
          <w:bCs w:val="0"/>
          <w:sz w:val="28"/>
          <w:szCs w:val="28"/>
        </w:rPr>
      </w:pPr>
      <w:r w:rsidRPr="002C1D91">
        <w:rPr>
          <w:bCs w:val="0"/>
          <w:sz w:val="28"/>
          <w:szCs w:val="28"/>
        </w:rPr>
        <w:t xml:space="preserve">Паспорт муниципальной программы </w:t>
      </w:r>
    </w:p>
    <w:p w:rsidR="00147C36" w:rsidRPr="002C1D91" w:rsidRDefault="00147C36" w:rsidP="00147C36">
      <w:pPr>
        <w:pStyle w:val="ConsPlusTitle"/>
        <w:suppressAutoHyphens/>
        <w:jc w:val="center"/>
        <w:rPr>
          <w:bCs w:val="0"/>
          <w:sz w:val="28"/>
          <w:szCs w:val="28"/>
        </w:rPr>
      </w:pPr>
      <w:proofErr w:type="spellStart"/>
      <w:r>
        <w:rPr>
          <w:bCs w:val="0"/>
          <w:sz w:val="28"/>
          <w:szCs w:val="28"/>
        </w:rPr>
        <w:t>Чибирлейского</w:t>
      </w:r>
      <w:proofErr w:type="spellEnd"/>
      <w:r>
        <w:rPr>
          <w:bCs w:val="0"/>
          <w:sz w:val="28"/>
          <w:szCs w:val="28"/>
        </w:rPr>
        <w:t xml:space="preserve"> сельсовета</w:t>
      </w:r>
      <w:r w:rsidRPr="002C1D91">
        <w:rPr>
          <w:bCs w:val="0"/>
          <w:sz w:val="28"/>
          <w:szCs w:val="28"/>
        </w:rPr>
        <w:t xml:space="preserve"> Кузнецкого района Пензенской области</w:t>
      </w:r>
    </w:p>
    <w:p w:rsidR="00147C36" w:rsidRPr="002C1D91" w:rsidRDefault="00147C36" w:rsidP="00147C36">
      <w:pPr>
        <w:pStyle w:val="ConsPlusTitle"/>
        <w:suppressAutoHyphens/>
        <w:jc w:val="center"/>
        <w:rPr>
          <w:spacing w:val="-2"/>
          <w:sz w:val="28"/>
          <w:szCs w:val="28"/>
        </w:rPr>
      </w:pPr>
      <w:r w:rsidRPr="002C1D91">
        <w:rPr>
          <w:bCs w:val="0"/>
          <w:sz w:val="28"/>
          <w:szCs w:val="28"/>
        </w:rPr>
        <w:t xml:space="preserve"> </w:t>
      </w:r>
      <w:r w:rsidRPr="002C1D91">
        <w:rPr>
          <w:spacing w:val="-2"/>
          <w:sz w:val="28"/>
          <w:szCs w:val="28"/>
        </w:rPr>
        <w:t>«</w:t>
      </w:r>
      <w:r w:rsidRPr="002C1D91">
        <w:rPr>
          <w:sz w:val="28"/>
          <w:szCs w:val="28"/>
        </w:rPr>
        <w:t xml:space="preserve">Обеспечение коммунальными  услугами  населения </w:t>
      </w:r>
      <w:proofErr w:type="spellStart"/>
      <w:r>
        <w:rPr>
          <w:sz w:val="28"/>
          <w:szCs w:val="28"/>
        </w:rPr>
        <w:t>Чибирлейского</w:t>
      </w:r>
      <w:proofErr w:type="spellEnd"/>
      <w:r>
        <w:rPr>
          <w:sz w:val="28"/>
          <w:szCs w:val="28"/>
        </w:rPr>
        <w:t xml:space="preserve"> сельсовета</w:t>
      </w:r>
      <w:r w:rsidRPr="002C1D91">
        <w:rPr>
          <w:sz w:val="28"/>
          <w:szCs w:val="28"/>
        </w:rPr>
        <w:t xml:space="preserve"> Кузнецкого района  Пензенской области </w:t>
      </w:r>
      <w:r w:rsidRPr="002C1D91">
        <w:rPr>
          <w:spacing w:val="-2"/>
          <w:sz w:val="28"/>
          <w:szCs w:val="28"/>
        </w:rPr>
        <w:t>на 2015 -20</w:t>
      </w:r>
      <w:r>
        <w:rPr>
          <w:spacing w:val="-2"/>
          <w:sz w:val="28"/>
          <w:szCs w:val="28"/>
        </w:rPr>
        <w:t>20 годы</w:t>
      </w:r>
      <w:r w:rsidRPr="002C1D91">
        <w:rPr>
          <w:spacing w:val="-2"/>
          <w:sz w:val="28"/>
          <w:szCs w:val="28"/>
        </w:rPr>
        <w:t>»</w:t>
      </w:r>
    </w:p>
    <w:p w:rsidR="00147C36" w:rsidRPr="002C1D91" w:rsidRDefault="00147C36" w:rsidP="00147C36">
      <w:pPr>
        <w:pStyle w:val="ConsPlusTitle"/>
        <w:suppressAutoHyphens/>
        <w:jc w:val="center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020"/>
      </w:tblGrid>
      <w:tr w:rsidR="00147C36" w:rsidRPr="002C1D91" w:rsidTr="00394E61">
        <w:tc>
          <w:tcPr>
            <w:tcW w:w="2448" w:type="dxa"/>
          </w:tcPr>
          <w:p w:rsidR="00147C36" w:rsidRPr="002C1D91" w:rsidRDefault="00147C36" w:rsidP="00394E61">
            <w:pPr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020" w:type="dxa"/>
          </w:tcPr>
          <w:p w:rsidR="00147C36" w:rsidRPr="002C1D91" w:rsidRDefault="00147C36" w:rsidP="00394E61">
            <w:pPr>
              <w:pStyle w:val="ConsPlusTitle"/>
              <w:suppressAutoHyphens/>
              <w:jc w:val="both"/>
              <w:rPr>
                <w:b w:val="0"/>
                <w:sz w:val="28"/>
                <w:szCs w:val="28"/>
              </w:rPr>
            </w:pPr>
            <w:r w:rsidRPr="002C1D91">
              <w:rPr>
                <w:b w:val="0"/>
                <w:sz w:val="28"/>
                <w:szCs w:val="28"/>
              </w:rPr>
              <w:t xml:space="preserve">Муниципальная  программа </w:t>
            </w:r>
            <w:proofErr w:type="spellStart"/>
            <w:r>
              <w:rPr>
                <w:b w:val="0"/>
                <w:sz w:val="28"/>
                <w:szCs w:val="28"/>
              </w:rPr>
              <w:t>Чибирлейского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сельсовета</w:t>
            </w:r>
            <w:r w:rsidRPr="002C1D91">
              <w:rPr>
                <w:b w:val="0"/>
                <w:sz w:val="28"/>
                <w:szCs w:val="28"/>
              </w:rPr>
              <w:t xml:space="preserve"> Кузнецкого района Пензенской области </w:t>
            </w:r>
            <w:r w:rsidRPr="002C1D91">
              <w:rPr>
                <w:b w:val="0"/>
                <w:spacing w:val="-2"/>
                <w:sz w:val="28"/>
                <w:szCs w:val="28"/>
              </w:rPr>
              <w:t>«</w:t>
            </w:r>
            <w:r w:rsidRPr="002C1D91">
              <w:rPr>
                <w:b w:val="0"/>
                <w:sz w:val="28"/>
                <w:szCs w:val="28"/>
              </w:rPr>
              <w:t xml:space="preserve">Обеспечение коммунальными  услугами  населения </w:t>
            </w:r>
            <w:proofErr w:type="spellStart"/>
            <w:r>
              <w:rPr>
                <w:b w:val="0"/>
                <w:sz w:val="28"/>
                <w:szCs w:val="28"/>
              </w:rPr>
              <w:t>Чибирлейского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сельсовета</w:t>
            </w:r>
            <w:r w:rsidRPr="002C1D91">
              <w:rPr>
                <w:b w:val="0"/>
                <w:sz w:val="28"/>
                <w:szCs w:val="28"/>
              </w:rPr>
              <w:t xml:space="preserve"> Кузнецкого района  Пензенской области </w:t>
            </w:r>
            <w:r w:rsidRPr="002C1D91">
              <w:rPr>
                <w:b w:val="0"/>
                <w:spacing w:val="-2"/>
                <w:sz w:val="28"/>
                <w:szCs w:val="28"/>
              </w:rPr>
              <w:t>на 2015 -20</w:t>
            </w:r>
            <w:r>
              <w:rPr>
                <w:b w:val="0"/>
                <w:spacing w:val="-2"/>
                <w:sz w:val="28"/>
                <w:szCs w:val="28"/>
              </w:rPr>
              <w:t>20</w:t>
            </w:r>
            <w:r w:rsidRPr="002C1D91">
              <w:rPr>
                <w:b w:val="0"/>
                <w:spacing w:val="-2"/>
                <w:sz w:val="28"/>
                <w:szCs w:val="28"/>
              </w:rPr>
              <w:t xml:space="preserve"> годы» </w:t>
            </w:r>
            <w:r w:rsidRPr="002C1D91">
              <w:rPr>
                <w:b w:val="0"/>
                <w:sz w:val="28"/>
                <w:szCs w:val="28"/>
              </w:rPr>
              <w:t>(далее - Программа)</w:t>
            </w:r>
          </w:p>
        </w:tc>
      </w:tr>
      <w:tr w:rsidR="00147C36" w:rsidRPr="002C1D91" w:rsidTr="00394E61">
        <w:tc>
          <w:tcPr>
            <w:tcW w:w="2448" w:type="dxa"/>
          </w:tcPr>
          <w:p w:rsidR="00147C36" w:rsidRPr="002C1D91" w:rsidRDefault="00147C36" w:rsidP="00394E61">
            <w:pPr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020" w:type="dxa"/>
          </w:tcPr>
          <w:p w:rsidR="00147C36" w:rsidRPr="002C1D91" w:rsidRDefault="00147C36" w:rsidP="00394E61">
            <w:pPr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Чибирлейского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2C1D91">
              <w:rPr>
                <w:sz w:val="28"/>
                <w:szCs w:val="28"/>
              </w:rPr>
              <w:t xml:space="preserve"> Кузнецкого района Пензенской области</w:t>
            </w:r>
          </w:p>
        </w:tc>
      </w:tr>
      <w:tr w:rsidR="00147C36" w:rsidRPr="002C1D91" w:rsidTr="00394E61">
        <w:tc>
          <w:tcPr>
            <w:tcW w:w="2448" w:type="dxa"/>
          </w:tcPr>
          <w:p w:rsidR="00147C36" w:rsidRPr="002C1D91" w:rsidRDefault="00147C36" w:rsidP="00394E61">
            <w:pPr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020" w:type="dxa"/>
          </w:tcPr>
          <w:p w:rsidR="00147C36" w:rsidRPr="007E72F1" w:rsidRDefault="00147C36" w:rsidP="00394E61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ar529" w:history="1">
              <w:r w:rsidRPr="007E72F1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1 «Строительство, капитальный  ремонт и содержание инженерной инфраструктуры  населенных пунктов </w:t>
            </w:r>
            <w:proofErr w:type="spellStart"/>
            <w:r w:rsidRPr="007E72F1">
              <w:rPr>
                <w:rFonts w:ascii="Times New Roman" w:hAnsi="Times New Roman" w:cs="Times New Roman"/>
                <w:bCs/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</w:t>
            </w: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Кузнецкого района  Пензенской      области </w:t>
            </w:r>
            <w:r w:rsidRPr="007E72F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 2015 -2020 годы</w:t>
            </w: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47C36" w:rsidRPr="007E72F1" w:rsidRDefault="00147C36" w:rsidP="00394E61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ar529" w:history="1">
              <w:r w:rsidRPr="007E72F1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2 «Благоустройство </w:t>
            </w:r>
            <w:proofErr w:type="spellStart"/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Кузнецкого района   Пензенской области </w:t>
            </w:r>
            <w:r w:rsidRPr="007E72F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 2015 -2020 годы</w:t>
            </w: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47C36" w:rsidRPr="002C1D91" w:rsidTr="00394E61">
        <w:tc>
          <w:tcPr>
            <w:tcW w:w="2448" w:type="dxa"/>
          </w:tcPr>
          <w:p w:rsidR="00147C36" w:rsidRPr="002C1D91" w:rsidRDefault="00147C36" w:rsidP="00394E61">
            <w:pPr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 xml:space="preserve">Цели и задачи муниципальной программы </w:t>
            </w:r>
          </w:p>
        </w:tc>
        <w:tc>
          <w:tcPr>
            <w:tcW w:w="7020" w:type="dxa"/>
          </w:tcPr>
          <w:p w:rsidR="00147C36" w:rsidRPr="007E72F1" w:rsidRDefault="00147C36" w:rsidP="00394E61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147C36" w:rsidRPr="007E72F1" w:rsidRDefault="00147C36" w:rsidP="00394E61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  - улучшение качества  предоставляемых коммунальных услуг  и  повышение уровня благоустройства за счет проведения  мероприятий по модернизации и реформированию жилищно-коммунального   хозяйства, повышения эффективности и   надежности функционирования систем жизнеобеспечения   населения. </w:t>
            </w:r>
          </w:p>
          <w:p w:rsidR="00147C36" w:rsidRPr="007E72F1" w:rsidRDefault="00147C36" w:rsidP="00394E61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147C36" w:rsidRPr="007E72F1" w:rsidRDefault="00147C36" w:rsidP="00394E61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эффективности, устойчивости и надежности   работы существующих сетей и сооружений водоснабжения, теплоснабжения;</w:t>
            </w:r>
          </w:p>
          <w:p w:rsidR="00147C36" w:rsidRPr="007E72F1" w:rsidRDefault="00147C36" w:rsidP="00394E61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благоустройства </w:t>
            </w:r>
            <w:proofErr w:type="spellStart"/>
            <w:r w:rsidRPr="007E72F1">
              <w:rPr>
                <w:rFonts w:ascii="Times New Roman" w:hAnsi="Times New Roman" w:cs="Times New Roman"/>
                <w:bCs/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</w:t>
            </w: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Кузнецкого района    Пензенской области</w:t>
            </w:r>
          </w:p>
        </w:tc>
      </w:tr>
      <w:tr w:rsidR="00147C36" w:rsidRPr="002C1D91" w:rsidTr="00394E61">
        <w:tc>
          <w:tcPr>
            <w:tcW w:w="2448" w:type="dxa"/>
          </w:tcPr>
          <w:p w:rsidR="00147C36" w:rsidRPr="002C1D91" w:rsidRDefault="00147C36" w:rsidP="00394E61">
            <w:pPr>
              <w:pStyle w:val="ConsPlusCell"/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 xml:space="preserve">Целевые          </w:t>
            </w:r>
          </w:p>
          <w:p w:rsidR="00147C36" w:rsidRPr="002C1D91" w:rsidRDefault="00147C36" w:rsidP="00394E61">
            <w:pPr>
              <w:pStyle w:val="ConsPlusCell"/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 xml:space="preserve">показатели      </w:t>
            </w:r>
          </w:p>
          <w:p w:rsidR="00147C36" w:rsidRPr="002C1D91" w:rsidRDefault="00147C36" w:rsidP="00394E61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147C36" w:rsidRPr="007E72F1" w:rsidRDefault="00147C36" w:rsidP="00394E61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- увеличение доли реконструированных инженерных коммуникаций;</w:t>
            </w:r>
          </w:p>
          <w:p w:rsidR="00147C36" w:rsidRPr="007E72F1" w:rsidRDefault="00147C36" w:rsidP="00394E61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</w:t>
            </w:r>
            <w:proofErr w:type="spellStart"/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благоустроительных</w:t>
            </w:r>
            <w:proofErr w:type="spellEnd"/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работ; </w:t>
            </w:r>
          </w:p>
          <w:p w:rsidR="00147C36" w:rsidRPr="007E72F1" w:rsidRDefault="00147C36" w:rsidP="00394E61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- целевые показатели подпрограммы 1 «Строительство, капитальный  ремонт и содержание  инженерной </w:t>
            </w:r>
            <w:r w:rsidRPr="007E7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инфраструктуры  населенных пунктов </w:t>
            </w:r>
            <w:proofErr w:type="spellStart"/>
            <w:r w:rsidRPr="007E72F1">
              <w:rPr>
                <w:rFonts w:ascii="Times New Roman" w:hAnsi="Times New Roman" w:cs="Times New Roman"/>
                <w:bCs/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</w:t>
            </w: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Кузнецкого района  Пензенской      области </w:t>
            </w:r>
            <w:r w:rsidRPr="007E72F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 2015 -2020годы</w:t>
            </w: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147C36" w:rsidRPr="007E72F1" w:rsidRDefault="00147C36" w:rsidP="00394E61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- замена ветхих тепловых сетей;</w:t>
            </w:r>
          </w:p>
          <w:p w:rsidR="00147C36" w:rsidRPr="007E72F1" w:rsidRDefault="00147C36" w:rsidP="00394E61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 водопроводных сетей и сооружений;</w:t>
            </w:r>
          </w:p>
          <w:p w:rsidR="00147C36" w:rsidRPr="007E72F1" w:rsidRDefault="00147C36" w:rsidP="00394E6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целевые показатели подпрограммы 2 «Благоустройство </w:t>
            </w:r>
            <w:proofErr w:type="spellStart"/>
            <w:r w:rsidRPr="007E72F1">
              <w:rPr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сельсовета Кузнецкого района   Пензенской области </w:t>
            </w:r>
            <w:r w:rsidRPr="007E72F1">
              <w:rPr>
                <w:spacing w:val="-2"/>
                <w:sz w:val="28"/>
                <w:szCs w:val="28"/>
              </w:rPr>
              <w:t>на 2015 -2020 годы</w:t>
            </w:r>
            <w:r w:rsidRPr="007E72F1">
              <w:rPr>
                <w:sz w:val="28"/>
                <w:szCs w:val="28"/>
              </w:rPr>
              <w:t>»:</w:t>
            </w:r>
          </w:p>
          <w:p w:rsidR="00147C36" w:rsidRPr="007E72F1" w:rsidRDefault="00147C36" w:rsidP="00394E6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- содержание улично-дорожной сети;</w:t>
            </w:r>
          </w:p>
          <w:p w:rsidR="00147C36" w:rsidRPr="007E72F1" w:rsidRDefault="00147C36" w:rsidP="00394E6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</w:t>
            </w:r>
            <w:proofErr w:type="spellStart"/>
            <w:r w:rsidRPr="007E72F1">
              <w:rPr>
                <w:sz w:val="28"/>
                <w:szCs w:val="28"/>
              </w:rPr>
              <w:t>благоустроительные</w:t>
            </w:r>
            <w:proofErr w:type="spellEnd"/>
            <w:r w:rsidRPr="007E72F1">
              <w:rPr>
                <w:sz w:val="28"/>
                <w:szCs w:val="28"/>
              </w:rPr>
              <w:t xml:space="preserve"> работы;</w:t>
            </w:r>
          </w:p>
        </w:tc>
      </w:tr>
      <w:tr w:rsidR="00147C36" w:rsidRPr="002C1D91" w:rsidTr="00394E61">
        <w:tc>
          <w:tcPr>
            <w:tcW w:w="2448" w:type="dxa"/>
          </w:tcPr>
          <w:p w:rsidR="00147C36" w:rsidRPr="002C1D91" w:rsidRDefault="00147C36" w:rsidP="00394E6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и этапы   - </w:t>
            </w:r>
          </w:p>
          <w:p w:rsidR="00147C36" w:rsidRPr="002C1D91" w:rsidRDefault="00147C36" w:rsidP="00394E6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91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147C36" w:rsidRPr="002C1D91" w:rsidRDefault="00147C36" w:rsidP="00394E6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D9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147C36" w:rsidRPr="002C1D91" w:rsidRDefault="00147C36" w:rsidP="00394E61">
            <w:pPr>
              <w:suppressAutoHyphens/>
              <w:jc w:val="both"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>(подпрограмм)</w:t>
            </w:r>
          </w:p>
        </w:tc>
        <w:tc>
          <w:tcPr>
            <w:tcW w:w="7020" w:type="dxa"/>
          </w:tcPr>
          <w:p w:rsidR="00147C36" w:rsidRPr="002C1D91" w:rsidRDefault="00147C36" w:rsidP="00394E6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 xml:space="preserve">2015 – 2020 годы без разбивки на этапы </w:t>
            </w:r>
          </w:p>
        </w:tc>
      </w:tr>
      <w:tr w:rsidR="00147C36" w:rsidRPr="002C1D91" w:rsidTr="00394E61">
        <w:tc>
          <w:tcPr>
            <w:tcW w:w="2448" w:type="dxa"/>
          </w:tcPr>
          <w:p w:rsidR="00147C36" w:rsidRPr="002C1D91" w:rsidRDefault="00147C36" w:rsidP="00394E61">
            <w:pPr>
              <w:pStyle w:val="ConsPlusCell"/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 xml:space="preserve">Объем и   </w:t>
            </w:r>
          </w:p>
          <w:p w:rsidR="00147C36" w:rsidRPr="002C1D91" w:rsidRDefault="00147C36" w:rsidP="00394E61">
            <w:pPr>
              <w:pStyle w:val="ConsPlusCell"/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 xml:space="preserve">источники         </w:t>
            </w:r>
          </w:p>
          <w:p w:rsidR="00147C36" w:rsidRPr="002C1D91" w:rsidRDefault="00147C36" w:rsidP="00394E61">
            <w:pPr>
              <w:suppressAutoHyphens/>
              <w:rPr>
                <w:sz w:val="28"/>
                <w:szCs w:val="28"/>
              </w:rPr>
            </w:pPr>
            <w:r w:rsidRPr="002C1D91">
              <w:rPr>
                <w:sz w:val="28"/>
                <w:szCs w:val="28"/>
              </w:rPr>
              <w:t xml:space="preserve">финансирования    </w:t>
            </w:r>
          </w:p>
        </w:tc>
        <w:tc>
          <w:tcPr>
            <w:tcW w:w="7020" w:type="dxa"/>
          </w:tcPr>
          <w:p w:rsidR="00147C36" w:rsidRPr="002C1D91" w:rsidRDefault="00147C36" w:rsidP="00394E61">
            <w:pPr>
              <w:suppressAutoHyphens/>
              <w:ind w:left="176"/>
              <w:jc w:val="both"/>
              <w:rPr>
                <w:rFonts w:eastAsia="Arial Unicode MS"/>
                <w:sz w:val="28"/>
                <w:szCs w:val="28"/>
              </w:rPr>
            </w:pPr>
            <w:r w:rsidRPr="002C1D91">
              <w:rPr>
                <w:rFonts w:eastAsia="Arial Unicode MS"/>
                <w:sz w:val="28"/>
                <w:szCs w:val="28"/>
              </w:rPr>
              <w:t xml:space="preserve">Общий объём финансирования Программы –   </w:t>
            </w:r>
            <w:r>
              <w:rPr>
                <w:rFonts w:eastAsia="Arial Unicode MS"/>
                <w:sz w:val="28"/>
                <w:szCs w:val="28"/>
              </w:rPr>
              <w:t>1547,0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тыс. рублей в 2015</w:t>
            </w:r>
            <w:r>
              <w:rPr>
                <w:rFonts w:eastAsia="Arial Unicode MS"/>
                <w:sz w:val="28"/>
                <w:szCs w:val="28"/>
              </w:rPr>
              <w:t xml:space="preserve"> </w:t>
            </w:r>
            <w:r w:rsidRPr="002C1D91">
              <w:rPr>
                <w:rFonts w:eastAsia="Arial Unicode MS"/>
                <w:sz w:val="28"/>
                <w:szCs w:val="28"/>
              </w:rPr>
              <w:t>–</w:t>
            </w:r>
            <w:r>
              <w:rPr>
                <w:rFonts w:eastAsia="Arial Unicode MS"/>
                <w:sz w:val="28"/>
                <w:szCs w:val="28"/>
              </w:rPr>
              <w:t xml:space="preserve"> </w:t>
            </w:r>
            <w:r w:rsidRPr="002C1D91">
              <w:rPr>
                <w:rFonts w:eastAsia="Arial Unicode MS"/>
                <w:sz w:val="28"/>
                <w:szCs w:val="28"/>
              </w:rPr>
              <w:t>2020 годы,</w:t>
            </w:r>
          </w:p>
          <w:p w:rsidR="00147C36" w:rsidRPr="002C1D91" w:rsidRDefault="00147C36" w:rsidP="00394E61">
            <w:pPr>
              <w:suppressAutoHyphens/>
              <w:ind w:left="176"/>
              <w:jc w:val="both"/>
              <w:rPr>
                <w:rFonts w:eastAsia="Arial Unicode MS"/>
                <w:sz w:val="28"/>
                <w:szCs w:val="28"/>
              </w:rPr>
            </w:pPr>
            <w:r w:rsidRPr="002C1D91">
              <w:rPr>
                <w:rFonts w:eastAsia="Arial Unicode MS"/>
                <w:sz w:val="28"/>
                <w:szCs w:val="28"/>
              </w:rPr>
              <w:t>в том числе:</w:t>
            </w:r>
          </w:p>
          <w:p w:rsidR="00147C36" w:rsidRPr="002C1D91" w:rsidRDefault="00147C36" w:rsidP="00394E61">
            <w:pPr>
              <w:suppressAutoHyphens/>
              <w:ind w:left="176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- 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из бюджета 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Чибирлейского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сельсовета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Кузнецкого района Пензенской области  -  </w:t>
            </w:r>
            <w:r>
              <w:rPr>
                <w:rFonts w:eastAsia="Arial Unicode MS"/>
                <w:sz w:val="28"/>
                <w:szCs w:val="28"/>
              </w:rPr>
              <w:t>1547,0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тыс. руб.,</w:t>
            </w:r>
          </w:p>
          <w:p w:rsidR="00147C36" w:rsidRPr="002C1D91" w:rsidRDefault="00147C36" w:rsidP="00394E61">
            <w:pPr>
              <w:suppressAutoHyphens/>
              <w:ind w:left="176"/>
              <w:jc w:val="both"/>
              <w:rPr>
                <w:rFonts w:eastAsia="Arial Unicode MS"/>
                <w:sz w:val="28"/>
                <w:szCs w:val="28"/>
              </w:rPr>
            </w:pPr>
            <w:r w:rsidRPr="002C1D91">
              <w:rPr>
                <w:rFonts w:eastAsia="Arial Unicode MS"/>
                <w:sz w:val="28"/>
                <w:szCs w:val="28"/>
              </w:rPr>
              <w:t xml:space="preserve">из них финансирование по годам: </w:t>
            </w:r>
          </w:p>
          <w:p w:rsidR="00147C36" w:rsidRPr="002C1D91" w:rsidRDefault="00147C36" w:rsidP="00394E61">
            <w:pPr>
              <w:suppressAutoHyphens/>
              <w:ind w:left="176"/>
              <w:jc w:val="both"/>
              <w:rPr>
                <w:rFonts w:eastAsia="Arial Unicode MS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C1D91">
                <w:rPr>
                  <w:rFonts w:eastAsia="Arial Unicode MS"/>
                  <w:sz w:val="28"/>
                  <w:szCs w:val="28"/>
                </w:rPr>
                <w:t>2015 г</w:t>
              </w:r>
            </w:smartTag>
            <w:r w:rsidRPr="002C1D91">
              <w:rPr>
                <w:rFonts w:eastAsia="Arial Unicode MS"/>
                <w:sz w:val="28"/>
                <w:szCs w:val="28"/>
              </w:rPr>
              <w:t xml:space="preserve">. – </w:t>
            </w:r>
            <w:r>
              <w:rPr>
                <w:rFonts w:eastAsia="Arial Unicode MS"/>
                <w:sz w:val="28"/>
                <w:szCs w:val="28"/>
              </w:rPr>
              <w:t>291,0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тыс. руб.,</w:t>
            </w:r>
          </w:p>
          <w:p w:rsidR="00147C36" w:rsidRPr="002C1D91" w:rsidRDefault="00147C36" w:rsidP="00394E61">
            <w:pPr>
              <w:suppressAutoHyphens/>
              <w:jc w:val="both"/>
              <w:rPr>
                <w:rFonts w:eastAsia="Arial Unicode MS"/>
                <w:sz w:val="28"/>
                <w:szCs w:val="28"/>
              </w:rPr>
            </w:pPr>
            <w:r w:rsidRPr="002C1D91">
              <w:rPr>
                <w:rFonts w:eastAsia="Arial Unicode MS"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C1D91">
                <w:rPr>
                  <w:rFonts w:eastAsia="Arial Unicode MS"/>
                  <w:sz w:val="28"/>
                  <w:szCs w:val="28"/>
                </w:rPr>
                <w:t>2016 г</w:t>
              </w:r>
            </w:smartTag>
            <w:r w:rsidRPr="002C1D91">
              <w:rPr>
                <w:rFonts w:eastAsia="Arial Unicode MS"/>
                <w:sz w:val="28"/>
                <w:szCs w:val="28"/>
              </w:rPr>
              <w:t xml:space="preserve">. –  </w:t>
            </w:r>
            <w:r>
              <w:rPr>
                <w:rFonts w:eastAsia="Arial Unicode MS"/>
                <w:sz w:val="28"/>
                <w:szCs w:val="28"/>
              </w:rPr>
              <w:t>251,2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тыс. руб.,</w:t>
            </w:r>
          </w:p>
          <w:p w:rsidR="00147C36" w:rsidRPr="002C1D91" w:rsidRDefault="00147C36" w:rsidP="00394E61">
            <w:pPr>
              <w:suppressAutoHyphens/>
              <w:rPr>
                <w:rFonts w:eastAsia="Arial Unicode MS"/>
                <w:sz w:val="28"/>
                <w:szCs w:val="28"/>
              </w:rPr>
            </w:pPr>
            <w:r w:rsidRPr="002C1D91">
              <w:rPr>
                <w:rFonts w:eastAsia="Arial Unicode MS"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C1D91">
                <w:rPr>
                  <w:rFonts w:eastAsia="Arial Unicode MS"/>
                  <w:sz w:val="28"/>
                  <w:szCs w:val="28"/>
                </w:rPr>
                <w:t>2017 г</w:t>
              </w:r>
            </w:smartTag>
            <w:r w:rsidRPr="002C1D91">
              <w:rPr>
                <w:rFonts w:eastAsia="Arial Unicode MS"/>
                <w:sz w:val="28"/>
                <w:szCs w:val="28"/>
              </w:rPr>
              <w:t xml:space="preserve">. – </w:t>
            </w:r>
            <w:r>
              <w:rPr>
                <w:rFonts w:eastAsia="Arial Unicode MS"/>
                <w:sz w:val="28"/>
                <w:szCs w:val="28"/>
              </w:rPr>
              <w:t xml:space="preserve"> 251,2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 тыс. руб.,</w:t>
            </w:r>
          </w:p>
          <w:p w:rsidR="00147C36" w:rsidRPr="002C1D91" w:rsidRDefault="00147C36" w:rsidP="00394E61">
            <w:pPr>
              <w:suppressAutoHyphens/>
              <w:rPr>
                <w:rFonts w:eastAsia="Arial Unicode MS"/>
                <w:sz w:val="28"/>
                <w:szCs w:val="28"/>
              </w:rPr>
            </w:pPr>
            <w:r w:rsidRPr="002C1D91">
              <w:rPr>
                <w:rFonts w:eastAsia="Arial Unicode MS"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C1D91">
                <w:rPr>
                  <w:rFonts w:eastAsia="Arial Unicode MS"/>
                  <w:sz w:val="28"/>
                  <w:szCs w:val="28"/>
                </w:rPr>
                <w:t>2018 г</w:t>
              </w:r>
            </w:smartTag>
            <w:r w:rsidRPr="002C1D91">
              <w:rPr>
                <w:rFonts w:eastAsia="Arial Unicode MS"/>
                <w:sz w:val="28"/>
                <w:szCs w:val="28"/>
              </w:rPr>
              <w:t>. –</w:t>
            </w:r>
            <w:r>
              <w:rPr>
                <w:rFonts w:eastAsia="Arial Unicode MS"/>
                <w:sz w:val="28"/>
                <w:szCs w:val="28"/>
              </w:rPr>
              <w:t xml:space="preserve">  251,2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 тыс. руб.,</w:t>
            </w:r>
          </w:p>
          <w:p w:rsidR="00147C36" w:rsidRPr="002C1D91" w:rsidRDefault="00147C36" w:rsidP="00394E61">
            <w:pPr>
              <w:suppressAutoHyphens/>
              <w:rPr>
                <w:rFonts w:eastAsia="Arial Unicode MS"/>
                <w:sz w:val="28"/>
                <w:szCs w:val="28"/>
              </w:rPr>
            </w:pPr>
            <w:r w:rsidRPr="002C1D91">
              <w:rPr>
                <w:rFonts w:eastAsia="Arial Unicode MS"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2C1D91">
                <w:rPr>
                  <w:rFonts w:eastAsia="Arial Unicode MS"/>
                  <w:sz w:val="28"/>
                  <w:szCs w:val="28"/>
                </w:rPr>
                <w:t>2019 г</w:t>
              </w:r>
            </w:smartTag>
            <w:r w:rsidRPr="002C1D91">
              <w:rPr>
                <w:rFonts w:eastAsia="Arial Unicode MS"/>
                <w:sz w:val="28"/>
                <w:szCs w:val="28"/>
              </w:rPr>
              <w:t>. –</w:t>
            </w:r>
            <w:r>
              <w:rPr>
                <w:rFonts w:eastAsia="Arial Unicode MS"/>
                <w:sz w:val="28"/>
                <w:szCs w:val="28"/>
              </w:rPr>
              <w:t xml:space="preserve">  251,2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 тыс. руб.,</w:t>
            </w:r>
          </w:p>
          <w:p w:rsidR="00147C36" w:rsidRPr="002C1D91" w:rsidRDefault="00147C36" w:rsidP="00394E61">
            <w:pPr>
              <w:suppressAutoHyphens/>
              <w:rPr>
                <w:sz w:val="28"/>
                <w:szCs w:val="28"/>
              </w:rPr>
            </w:pPr>
            <w:r w:rsidRPr="002C1D91">
              <w:rPr>
                <w:rFonts w:eastAsia="Arial Unicode MS"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C1D91">
                <w:rPr>
                  <w:rFonts w:eastAsia="Arial Unicode MS"/>
                  <w:sz w:val="28"/>
                  <w:szCs w:val="28"/>
                </w:rPr>
                <w:t>2020 г</w:t>
              </w:r>
            </w:smartTag>
            <w:r w:rsidRPr="002C1D91">
              <w:rPr>
                <w:rFonts w:eastAsia="Arial Unicode MS"/>
                <w:sz w:val="28"/>
                <w:szCs w:val="28"/>
              </w:rPr>
              <w:t>. –</w:t>
            </w:r>
            <w:r>
              <w:rPr>
                <w:rFonts w:eastAsia="Arial Unicode MS"/>
                <w:sz w:val="28"/>
                <w:szCs w:val="28"/>
              </w:rPr>
              <w:t xml:space="preserve">  251,2</w:t>
            </w:r>
            <w:r w:rsidRPr="002C1D91">
              <w:rPr>
                <w:rFonts w:eastAsia="Arial Unicode MS"/>
                <w:sz w:val="28"/>
                <w:szCs w:val="28"/>
              </w:rPr>
              <w:t xml:space="preserve">  тыс. руб.</w:t>
            </w:r>
          </w:p>
        </w:tc>
      </w:tr>
    </w:tbl>
    <w:p w:rsidR="00147C36" w:rsidRDefault="00147C36" w:rsidP="00147C36">
      <w:pPr>
        <w:tabs>
          <w:tab w:val="left" w:pos="915"/>
        </w:tabs>
      </w:pPr>
    </w:p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Default="00147C36" w:rsidP="007E72F1">
      <w:pPr>
        <w:tabs>
          <w:tab w:val="left" w:pos="1935"/>
        </w:tabs>
        <w:jc w:val="center"/>
      </w:pPr>
    </w:p>
    <w:p w:rsidR="00147C36" w:rsidRDefault="00147C36" w:rsidP="007E7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147C36" w:rsidRDefault="00147C36" w:rsidP="007E72F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>
        <w:rPr>
          <w:b/>
          <w:bCs/>
          <w:sz w:val="28"/>
          <w:szCs w:val="28"/>
        </w:rPr>
        <w:t>Чибирлейского</w:t>
      </w:r>
      <w:proofErr w:type="spellEnd"/>
      <w:r>
        <w:rPr>
          <w:b/>
          <w:bCs/>
          <w:sz w:val="28"/>
          <w:szCs w:val="28"/>
        </w:rPr>
        <w:t xml:space="preserve"> сельсовета Кузнецкого района Пензенской области </w:t>
      </w:r>
      <w:r w:rsidRPr="00F1475F">
        <w:rPr>
          <w:b/>
          <w:sz w:val="28"/>
          <w:szCs w:val="28"/>
        </w:rPr>
        <w:t xml:space="preserve">«Профилактика правонарушений, терроризма, экстремизма, </w:t>
      </w:r>
      <w:r>
        <w:rPr>
          <w:b/>
          <w:sz w:val="28"/>
          <w:szCs w:val="28"/>
        </w:rPr>
        <w:t xml:space="preserve"> </w:t>
      </w:r>
      <w:r w:rsidRPr="00F1475F">
        <w:rPr>
          <w:b/>
          <w:sz w:val="28"/>
          <w:szCs w:val="28"/>
        </w:rPr>
        <w:t xml:space="preserve"> межнациональных   (межэтнических)  </w:t>
      </w:r>
      <w:r>
        <w:rPr>
          <w:b/>
          <w:sz w:val="28"/>
          <w:szCs w:val="28"/>
        </w:rPr>
        <w:t xml:space="preserve">  </w:t>
      </w:r>
      <w:r w:rsidRPr="00F1475F">
        <w:rPr>
          <w:b/>
          <w:sz w:val="28"/>
          <w:szCs w:val="28"/>
        </w:rPr>
        <w:t xml:space="preserve"> конфликтов</w:t>
      </w:r>
    </w:p>
    <w:p w:rsidR="00147C36" w:rsidRDefault="00147C36" w:rsidP="007E72F1">
      <w:pPr>
        <w:jc w:val="center"/>
        <w:rPr>
          <w:b/>
          <w:sz w:val="28"/>
          <w:szCs w:val="28"/>
        </w:rPr>
      </w:pPr>
      <w:r w:rsidRPr="00F1475F">
        <w:rPr>
          <w:b/>
          <w:sz w:val="28"/>
          <w:szCs w:val="28"/>
        </w:rPr>
        <w:t xml:space="preserve">в   </w:t>
      </w:r>
      <w:proofErr w:type="spellStart"/>
      <w:r>
        <w:rPr>
          <w:b/>
          <w:sz w:val="28"/>
          <w:szCs w:val="28"/>
        </w:rPr>
        <w:t>Чибирлейском</w:t>
      </w:r>
      <w:proofErr w:type="spellEnd"/>
      <w:r>
        <w:rPr>
          <w:b/>
          <w:sz w:val="28"/>
          <w:szCs w:val="28"/>
        </w:rPr>
        <w:t xml:space="preserve"> </w:t>
      </w:r>
      <w:r w:rsidRPr="00F1475F">
        <w:rPr>
          <w:b/>
          <w:sz w:val="28"/>
          <w:szCs w:val="28"/>
        </w:rPr>
        <w:t>сельсовете Кузнецкого района Пензенской области</w:t>
      </w:r>
    </w:p>
    <w:p w:rsidR="00147C36" w:rsidRPr="00F1475F" w:rsidRDefault="00147C36" w:rsidP="007E72F1">
      <w:pPr>
        <w:jc w:val="center"/>
        <w:rPr>
          <w:b/>
          <w:sz w:val="28"/>
          <w:szCs w:val="28"/>
        </w:rPr>
      </w:pPr>
      <w:r w:rsidRPr="00F1475F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 </w:t>
      </w:r>
      <w:r w:rsidRPr="00F1475F">
        <w:rPr>
          <w:b/>
          <w:sz w:val="28"/>
          <w:szCs w:val="28"/>
        </w:rPr>
        <w:t>2015-2020 годы»</w:t>
      </w:r>
    </w:p>
    <w:p w:rsidR="00147C36" w:rsidRDefault="00147C36" w:rsidP="00147C36">
      <w:pPr>
        <w:jc w:val="center"/>
        <w:rPr>
          <w:b/>
          <w:sz w:val="28"/>
          <w:szCs w:val="28"/>
        </w:rPr>
      </w:pPr>
    </w:p>
    <w:p w:rsidR="00147C36" w:rsidRPr="00D77B04" w:rsidRDefault="00147C36" w:rsidP="00147C36">
      <w:pPr>
        <w:jc w:val="center"/>
        <w:rPr>
          <w:b/>
        </w:rPr>
      </w:pPr>
      <w:r w:rsidRPr="00D77B04">
        <w:rPr>
          <w:b/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6181"/>
      </w:tblGrid>
      <w:tr w:rsidR="00147C36" w:rsidTr="007E72F1">
        <w:trPr>
          <w:trHeight w:val="1673"/>
        </w:trPr>
        <w:tc>
          <w:tcPr>
            <w:tcW w:w="3708" w:type="dxa"/>
            <w:shd w:val="clear" w:color="auto" w:fill="auto"/>
          </w:tcPr>
          <w:p w:rsidR="00147C36" w:rsidRPr="001A0790" w:rsidRDefault="00147C36" w:rsidP="00394E61">
            <w:pPr>
              <w:pStyle w:val="3"/>
              <w:jc w:val="both"/>
              <w:rPr>
                <w:szCs w:val="28"/>
              </w:rPr>
            </w:pPr>
            <w:r w:rsidRPr="001A0790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6181" w:type="dxa"/>
            <w:shd w:val="clear" w:color="auto" w:fill="auto"/>
          </w:tcPr>
          <w:p w:rsidR="00147C36" w:rsidRPr="00B574D9" w:rsidRDefault="00147C36" w:rsidP="007E72F1">
            <w:pPr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«</w:t>
            </w:r>
            <w:r w:rsidRPr="00F1475F">
              <w:rPr>
                <w:sz w:val="28"/>
                <w:szCs w:val="28"/>
              </w:rPr>
              <w:t xml:space="preserve">Профилактика правонарушений, терроризма, экстремизма,   межнациональных   (межэтнических)     конфликтов    в   </w:t>
            </w:r>
            <w:proofErr w:type="spellStart"/>
            <w:r>
              <w:rPr>
                <w:sz w:val="28"/>
                <w:szCs w:val="28"/>
              </w:rPr>
              <w:t>Чибирлейском</w:t>
            </w:r>
            <w:proofErr w:type="spellEnd"/>
            <w:r w:rsidRPr="00F1475F">
              <w:rPr>
                <w:sz w:val="28"/>
                <w:szCs w:val="28"/>
              </w:rPr>
              <w:t xml:space="preserve"> сельсовете Кузнецкого района Пензенской области на</w:t>
            </w:r>
            <w:r>
              <w:rPr>
                <w:sz w:val="28"/>
                <w:szCs w:val="28"/>
              </w:rPr>
              <w:t xml:space="preserve"> </w:t>
            </w:r>
            <w:r w:rsidRPr="00B574D9">
              <w:rPr>
                <w:sz w:val="28"/>
                <w:szCs w:val="28"/>
              </w:rPr>
              <w:t>2015-2020 годы</w:t>
            </w:r>
            <w:r>
              <w:rPr>
                <w:sz w:val="28"/>
                <w:szCs w:val="28"/>
              </w:rPr>
              <w:t xml:space="preserve">» </w:t>
            </w:r>
            <w:r w:rsidRPr="00B574D9"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147C36" w:rsidTr="007E72F1">
        <w:tc>
          <w:tcPr>
            <w:tcW w:w="3708" w:type="dxa"/>
            <w:shd w:val="clear" w:color="auto" w:fill="auto"/>
          </w:tcPr>
          <w:p w:rsidR="00147C36" w:rsidRPr="007E72F1" w:rsidRDefault="00147C36" w:rsidP="00394E61">
            <w:pPr>
              <w:pStyle w:val="3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181" w:type="dxa"/>
            <w:shd w:val="clear" w:color="auto" w:fill="auto"/>
          </w:tcPr>
          <w:p w:rsidR="00147C36" w:rsidRPr="007E72F1" w:rsidRDefault="00147C36" w:rsidP="00394E61">
            <w:pPr>
              <w:pStyle w:val="3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E72F1">
              <w:rPr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сельсовета Кузнецкого района Пензенской области</w:t>
            </w:r>
          </w:p>
        </w:tc>
      </w:tr>
      <w:tr w:rsidR="00147C36" w:rsidTr="007E72F1">
        <w:tc>
          <w:tcPr>
            <w:tcW w:w="3708" w:type="dxa"/>
            <w:shd w:val="clear" w:color="auto" w:fill="auto"/>
          </w:tcPr>
          <w:p w:rsidR="00147C36" w:rsidRPr="007E72F1" w:rsidRDefault="00147C36" w:rsidP="00394E61">
            <w:pPr>
              <w:pStyle w:val="3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181" w:type="dxa"/>
            <w:shd w:val="clear" w:color="auto" w:fill="auto"/>
          </w:tcPr>
          <w:p w:rsidR="00147C36" w:rsidRPr="007E72F1" w:rsidRDefault="00147C36" w:rsidP="00394E61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       Цели Программы:</w:t>
            </w:r>
          </w:p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предупреждение терроризма и экстремизма на территории </w:t>
            </w:r>
            <w:proofErr w:type="spellStart"/>
            <w:r w:rsidRPr="007E72F1">
              <w:rPr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сельсовета Кузнецкого района Пензенской области,</w:t>
            </w:r>
            <w:r w:rsidRPr="007E72F1">
              <w:rPr>
                <w:color w:val="FF0000"/>
                <w:sz w:val="28"/>
                <w:szCs w:val="28"/>
              </w:rPr>
              <w:t xml:space="preserve"> </w:t>
            </w:r>
            <w:r w:rsidRPr="007E72F1">
              <w:rPr>
                <w:sz w:val="28"/>
                <w:szCs w:val="28"/>
              </w:rPr>
              <w:t>в том числе последующее устранение причин и условий, способствующих совершению террористических актов и минимизация их последствий, участие в профилактике терроризма и межнациональных конфликтов.</w:t>
            </w:r>
          </w:p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     Задачи Программы:</w:t>
            </w:r>
          </w:p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минимизация и (или) ликвидация последствий  проявлений терроризма и экстремизма  в границах </w:t>
            </w:r>
            <w:proofErr w:type="spellStart"/>
            <w:r w:rsidRPr="007E72F1">
              <w:rPr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сельсовета;</w:t>
            </w:r>
          </w:p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- осуществление профилактических, в том числе воспитательных, пропагандистских мер, направленных на предупреждение экстремистской деятельности;</w:t>
            </w:r>
          </w:p>
          <w:p w:rsidR="00147C36" w:rsidRPr="007E72F1" w:rsidRDefault="00147C36" w:rsidP="00394E61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- привлечение граждан, средств массовой информации и общественных объединений для обеспечения максимальной эффективности деятельности по профилактике проявлений терроризма и экстремизма;</w:t>
            </w:r>
          </w:p>
          <w:p w:rsidR="00147C36" w:rsidRPr="007E72F1" w:rsidRDefault="00147C36" w:rsidP="00394E61">
            <w:pPr>
              <w:pStyle w:val="3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- укрепление межнационального, межконфессионального согласия, достижение взаимопонимания и взаимного уважения в вопросах межэтнического и межкультурного сотрудничества</w:t>
            </w:r>
          </w:p>
          <w:p w:rsidR="00147C36" w:rsidRPr="007E72F1" w:rsidRDefault="00147C36" w:rsidP="00394E61">
            <w:pPr>
              <w:pStyle w:val="3"/>
              <w:jc w:val="both"/>
              <w:rPr>
                <w:sz w:val="28"/>
                <w:szCs w:val="28"/>
              </w:rPr>
            </w:pPr>
          </w:p>
        </w:tc>
      </w:tr>
      <w:tr w:rsidR="00147C36" w:rsidTr="007E72F1">
        <w:tc>
          <w:tcPr>
            <w:tcW w:w="3708" w:type="dxa"/>
            <w:shd w:val="clear" w:color="auto" w:fill="auto"/>
          </w:tcPr>
          <w:p w:rsidR="00147C36" w:rsidRPr="007E72F1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</w:t>
            </w:r>
          </w:p>
          <w:p w:rsidR="00147C36" w:rsidRPr="007E72F1" w:rsidRDefault="00147C36" w:rsidP="00394E61">
            <w:pPr>
              <w:pStyle w:val="3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81" w:type="dxa"/>
            <w:shd w:val="clear" w:color="auto" w:fill="auto"/>
          </w:tcPr>
          <w:p w:rsidR="00147C36" w:rsidRPr="007E72F1" w:rsidRDefault="00147C36" w:rsidP="00394E61">
            <w:pPr>
              <w:pStyle w:val="3"/>
              <w:suppressAutoHyphens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 </w:t>
            </w:r>
            <w:proofErr w:type="gramStart"/>
            <w:r w:rsidRPr="007E72F1">
              <w:rPr>
                <w:sz w:val="28"/>
                <w:szCs w:val="28"/>
              </w:rPr>
              <w:t>представлены</w:t>
            </w:r>
            <w:proofErr w:type="gramEnd"/>
            <w:r w:rsidRPr="007E72F1">
              <w:rPr>
                <w:sz w:val="28"/>
                <w:szCs w:val="28"/>
              </w:rPr>
              <w:t xml:space="preserve"> в таблице 1</w:t>
            </w:r>
          </w:p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</w:p>
        </w:tc>
      </w:tr>
      <w:tr w:rsidR="00147C36" w:rsidTr="007E72F1">
        <w:tc>
          <w:tcPr>
            <w:tcW w:w="3708" w:type="dxa"/>
            <w:shd w:val="clear" w:color="auto" w:fill="auto"/>
          </w:tcPr>
          <w:p w:rsidR="00147C36" w:rsidRPr="007E72F1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147C36" w:rsidRPr="007E72F1" w:rsidRDefault="00147C36" w:rsidP="00394E6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147C36" w:rsidRPr="007E72F1" w:rsidRDefault="00147C36" w:rsidP="00394E61">
            <w:pPr>
              <w:rPr>
                <w:sz w:val="28"/>
                <w:szCs w:val="28"/>
              </w:rPr>
            </w:pPr>
          </w:p>
        </w:tc>
        <w:tc>
          <w:tcPr>
            <w:tcW w:w="6181" w:type="dxa"/>
            <w:shd w:val="clear" w:color="auto" w:fill="auto"/>
          </w:tcPr>
          <w:p w:rsidR="00147C36" w:rsidRPr="007E72F1" w:rsidRDefault="00147C36" w:rsidP="00394E61">
            <w:pPr>
              <w:pStyle w:val="3"/>
              <w:suppressAutoHyphens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2015-2020 годы без разбивки на этапы</w:t>
            </w:r>
          </w:p>
          <w:p w:rsidR="00147C36" w:rsidRPr="007E72F1" w:rsidRDefault="00147C36" w:rsidP="00394E61">
            <w:pPr>
              <w:pStyle w:val="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147C36" w:rsidTr="007E72F1">
        <w:tc>
          <w:tcPr>
            <w:tcW w:w="3708" w:type="dxa"/>
            <w:shd w:val="clear" w:color="auto" w:fill="auto"/>
          </w:tcPr>
          <w:p w:rsidR="00147C36" w:rsidRPr="007E72F1" w:rsidRDefault="00147C36" w:rsidP="00394E61">
            <w:pPr>
              <w:pStyle w:val="3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  <w:p w:rsidR="00147C36" w:rsidRPr="007E72F1" w:rsidRDefault="00147C36" w:rsidP="00394E61">
            <w:pPr>
              <w:pStyle w:val="3"/>
              <w:jc w:val="both"/>
              <w:rPr>
                <w:sz w:val="28"/>
                <w:szCs w:val="28"/>
              </w:rPr>
            </w:pPr>
          </w:p>
        </w:tc>
        <w:tc>
          <w:tcPr>
            <w:tcW w:w="6181" w:type="dxa"/>
            <w:shd w:val="clear" w:color="auto" w:fill="auto"/>
          </w:tcPr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финансирование Программы предполагается осуществлять за счет средств бюджета </w:t>
            </w:r>
            <w:proofErr w:type="spellStart"/>
            <w:r w:rsidRPr="007E72F1">
              <w:rPr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сельсовета Кузнецкого района Пензенской области на соответствующий год:</w:t>
            </w:r>
          </w:p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proofErr w:type="gramStart"/>
            <w:r w:rsidRPr="007E72F1">
              <w:rPr>
                <w:sz w:val="28"/>
                <w:szCs w:val="28"/>
              </w:rPr>
              <w:t xml:space="preserve">2015 год – 0,5 тыс. руб.; 2016 год – 0,5 тыс. руб.; 2017 год – 0,5 тыс. </w:t>
            </w:r>
            <w:proofErr w:type="spellStart"/>
            <w:r w:rsidRPr="007E72F1">
              <w:rPr>
                <w:sz w:val="28"/>
                <w:szCs w:val="28"/>
              </w:rPr>
              <w:t>руб</w:t>
            </w:r>
            <w:proofErr w:type="spellEnd"/>
            <w:r w:rsidRPr="007E72F1">
              <w:rPr>
                <w:sz w:val="28"/>
                <w:szCs w:val="28"/>
              </w:rPr>
              <w:t>; 2018 год – 1,0 тыс. руб.; 2019 год – 1,0 тыс. руб.; 2020 год – 1,5 тыс. руб. Общий объем финансирования Программы – 5,0 тыс. руб.</w:t>
            </w:r>
            <w:proofErr w:type="gramEnd"/>
          </w:p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 </w:t>
            </w:r>
          </w:p>
        </w:tc>
      </w:tr>
    </w:tbl>
    <w:p w:rsidR="00147C36" w:rsidRDefault="00147C36" w:rsidP="00147C36">
      <w:pPr>
        <w:tabs>
          <w:tab w:val="left" w:pos="1935"/>
        </w:tabs>
      </w:pPr>
    </w:p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7E72F1" w:rsidRDefault="00147C36" w:rsidP="00147C36">
      <w:pPr>
        <w:ind w:firstLine="540"/>
        <w:jc w:val="center"/>
        <w:rPr>
          <w:b/>
          <w:sz w:val="28"/>
          <w:szCs w:val="28"/>
        </w:rPr>
      </w:pPr>
      <w:r w:rsidRPr="007E72F1">
        <w:rPr>
          <w:b/>
          <w:sz w:val="28"/>
          <w:szCs w:val="28"/>
        </w:rPr>
        <w:lastRenderedPageBreak/>
        <w:t>ПАСПОРТ</w:t>
      </w:r>
    </w:p>
    <w:p w:rsidR="00147C36" w:rsidRPr="007E72F1" w:rsidRDefault="00147C36" w:rsidP="00147C36">
      <w:pPr>
        <w:ind w:firstLine="540"/>
        <w:jc w:val="center"/>
        <w:rPr>
          <w:b/>
          <w:sz w:val="28"/>
          <w:szCs w:val="28"/>
        </w:rPr>
      </w:pPr>
      <w:r w:rsidRPr="007E72F1">
        <w:rPr>
          <w:b/>
          <w:sz w:val="28"/>
          <w:szCs w:val="28"/>
        </w:rPr>
        <w:t xml:space="preserve">муниципальной  программы </w:t>
      </w:r>
      <w:proofErr w:type="spellStart"/>
      <w:r w:rsidRPr="007E72F1">
        <w:rPr>
          <w:b/>
          <w:sz w:val="28"/>
          <w:szCs w:val="28"/>
        </w:rPr>
        <w:t>Чибирлейского</w:t>
      </w:r>
      <w:proofErr w:type="spellEnd"/>
      <w:r w:rsidRPr="007E72F1">
        <w:rPr>
          <w:b/>
          <w:sz w:val="28"/>
          <w:szCs w:val="28"/>
        </w:rPr>
        <w:t xml:space="preserve"> сельсовета Кузнецкого района Пензенской области «Энергосбережение и повышение </w:t>
      </w:r>
      <w:proofErr w:type="spellStart"/>
      <w:r w:rsidRPr="007E72F1">
        <w:rPr>
          <w:b/>
          <w:sz w:val="28"/>
          <w:szCs w:val="28"/>
        </w:rPr>
        <w:t>энергоэффективности</w:t>
      </w:r>
      <w:proofErr w:type="spellEnd"/>
      <w:r w:rsidRPr="007E72F1">
        <w:rPr>
          <w:b/>
          <w:sz w:val="28"/>
          <w:szCs w:val="28"/>
        </w:rPr>
        <w:t xml:space="preserve"> в </w:t>
      </w:r>
      <w:proofErr w:type="spellStart"/>
      <w:r w:rsidRPr="007E72F1">
        <w:rPr>
          <w:b/>
          <w:sz w:val="28"/>
          <w:szCs w:val="28"/>
        </w:rPr>
        <w:t>Чибирлейском</w:t>
      </w:r>
      <w:proofErr w:type="spellEnd"/>
      <w:r w:rsidRPr="007E72F1">
        <w:rPr>
          <w:b/>
          <w:sz w:val="28"/>
          <w:szCs w:val="28"/>
        </w:rPr>
        <w:t xml:space="preserve"> сельсовете Кузнецкого  района </w:t>
      </w:r>
      <w:r w:rsidRPr="007E72F1">
        <w:rPr>
          <w:rFonts w:eastAsia="Arial Unicode MS"/>
          <w:b/>
          <w:sz w:val="28"/>
          <w:szCs w:val="28"/>
        </w:rPr>
        <w:t xml:space="preserve">Пензенской области </w:t>
      </w:r>
      <w:r w:rsidRPr="007E72F1">
        <w:rPr>
          <w:b/>
          <w:sz w:val="28"/>
          <w:szCs w:val="28"/>
        </w:rPr>
        <w:t>на период 2014 -2020 годов»</w:t>
      </w:r>
    </w:p>
    <w:p w:rsidR="00147C36" w:rsidRPr="007E72F1" w:rsidRDefault="00147C36" w:rsidP="00147C36">
      <w:pPr>
        <w:ind w:firstLine="540"/>
        <w:jc w:val="center"/>
        <w:rPr>
          <w:sz w:val="28"/>
          <w:szCs w:val="28"/>
        </w:rPr>
      </w:pPr>
    </w:p>
    <w:tbl>
      <w:tblPr>
        <w:tblW w:w="10170" w:type="dxa"/>
        <w:tblInd w:w="-162" w:type="dxa"/>
        <w:tblLook w:val="0000"/>
      </w:tblPr>
      <w:tblGrid>
        <w:gridCol w:w="2970"/>
        <w:gridCol w:w="7200"/>
      </w:tblGrid>
      <w:tr w:rsidR="00147C36" w:rsidRPr="007E72F1" w:rsidTr="00394E61">
        <w:trPr>
          <w:trHeight w:val="920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7E72F1">
              <w:rPr>
                <w:sz w:val="28"/>
                <w:szCs w:val="28"/>
              </w:rPr>
              <w:t>муниципальной</w:t>
            </w:r>
            <w:proofErr w:type="gramEnd"/>
            <w:r w:rsidRPr="007E72F1">
              <w:rPr>
                <w:sz w:val="28"/>
                <w:szCs w:val="28"/>
              </w:rPr>
              <w:t xml:space="preserve"> </w:t>
            </w:r>
          </w:p>
          <w:p w:rsidR="00147C36" w:rsidRPr="007E72F1" w:rsidRDefault="00147C36" w:rsidP="00394E61">
            <w:pPr>
              <w:pStyle w:val="a3"/>
              <w:spacing w:after="0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pStyle w:val="a3"/>
              <w:spacing w:after="0"/>
              <w:ind w:left="72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«Энергосбережение и повышение </w:t>
            </w:r>
            <w:proofErr w:type="spellStart"/>
            <w:r w:rsidRPr="007E72F1">
              <w:rPr>
                <w:sz w:val="28"/>
                <w:szCs w:val="28"/>
              </w:rPr>
              <w:t>энергоэффективности</w:t>
            </w:r>
            <w:proofErr w:type="spellEnd"/>
            <w:r w:rsidRPr="007E72F1">
              <w:rPr>
                <w:sz w:val="28"/>
                <w:szCs w:val="28"/>
              </w:rPr>
              <w:t xml:space="preserve"> в </w:t>
            </w:r>
            <w:proofErr w:type="spellStart"/>
            <w:r w:rsidRPr="007E72F1">
              <w:rPr>
                <w:sz w:val="28"/>
                <w:szCs w:val="28"/>
              </w:rPr>
              <w:t>Чибирлейском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сельсовете Кузнецкого района Пензенской области на период 2014 – 2020 годов» (далее - Программа)</w:t>
            </w:r>
          </w:p>
        </w:tc>
      </w:tr>
      <w:tr w:rsidR="00147C36" w:rsidRPr="007E72F1" w:rsidTr="00394E6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ind w:left="72"/>
              <w:jc w:val="both"/>
              <w:rPr>
                <w:rFonts w:eastAsia="Arial Unicode MS"/>
                <w:sz w:val="28"/>
                <w:szCs w:val="28"/>
              </w:rPr>
            </w:pPr>
            <w:r w:rsidRPr="007E72F1">
              <w:rPr>
                <w:rFonts w:eastAsia="Arial Unicode MS"/>
                <w:sz w:val="28"/>
                <w:szCs w:val="28"/>
              </w:rPr>
              <w:t xml:space="preserve">Администрация </w:t>
            </w:r>
            <w:proofErr w:type="spellStart"/>
            <w:r w:rsidRPr="007E72F1">
              <w:rPr>
                <w:rFonts w:eastAsia="Arial Unicode MS"/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rFonts w:eastAsia="Arial Unicode MS"/>
                <w:sz w:val="28"/>
                <w:szCs w:val="28"/>
              </w:rPr>
              <w:t xml:space="preserve"> сельсовета Кузнецкого района Пензенской области </w:t>
            </w:r>
          </w:p>
        </w:tc>
      </w:tr>
      <w:tr w:rsidR="00147C36" w:rsidRPr="007E72F1" w:rsidTr="00394E6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C36" w:rsidRPr="007E72F1" w:rsidRDefault="00147C36" w:rsidP="00394E61">
            <w:pPr>
              <w:ind w:left="72"/>
              <w:jc w:val="both"/>
              <w:rPr>
                <w:sz w:val="28"/>
                <w:szCs w:val="28"/>
                <w:lang w:eastAsia="en-US"/>
              </w:rPr>
            </w:pPr>
            <w:r w:rsidRPr="007E72F1">
              <w:rPr>
                <w:rFonts w:eastAsia="Arial Unicode MS"/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 w:rsidRPr="007E72F1">
              <w:rPr>
                <w:rFonts w:eastAsia="Arial Unicode MS"/>
                <w:sz w:val="28"/>
                <w:szCs w:val="28"/>
              </w:rPr>
              <w:t>Чибирлейский</w:t>
            </w:r>
            <w:proofErr w:type="spellEnd"/>
            <w:r w:rsidRPr="007E72F1">
              <w:rPr>
                <w:rFonts w:eastAsia="Arial Unicode MS"/>
                <w:sz w:val="28"/>
                <w:szCs w:val="28"/>
              </w:rPr>
              <w:t xml:space="preserve"> </w:t>
            </w:r>
            <w:proofErr w:type="spellStart"/>
            <w:r w:rsidRPr="007E72F1">
              <w:rPr>
                <w:rFonts w:eastAsia="Arial Unicode MS"/>
                <w:sz w:val="28"/>
                <w:szCs w:val="28"/>
              </w:rPr>
              <w:t>библиотечно-досуговый</w:t>
            </w:r>
            <w:proofErr w:type="spellEnd"/>
            <w:r w:rsidRPr="007E72F1">
              <w:rPr>
                <w:rFonts w:eastAsia="Arial Unicode MS"/>
                <w:sz w:val="28"/>
                <w:szCs w:val="28"/>
              </w:rPr>
              <w:t xml:space="preserve"> центр» (далее МБУК «</w:t>
            </w:r>
            <w:proofErr w:type="spellStart"/>
            <w:r w:rsidRPr="007E72F1">
              <w:rPr>
                <w:rFonts w:eastAsia="Arial Unicode MS"/>
                <w:sz w:val="28"/>
                <w:szCs w:val="28"/>
              </w:rPr>
              <w:t>Чибирлейский</w:t>
            </w:r>
            <w:proofErr w:type="spellEnd"/>
            <w:r w:rsidRPr="007E72F1">
              <w:rPr>
                <w:rFonts w:eastAsia="Arial Unicode MS"/>
                <w:sz w:val="28"/>
                <w:szCs w:val="28"/>
              </w:rPr>
              <w:t xml:space="preserve"> БДЦ»)</w:t>
            </w:r>
          </w:p>
        </w:tc>
      </w:tr>
      <w:tr w:rsidR="00147C36" w:rsidRPr="007E72F1" w:rsidTr="00394E6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pStyle w:val="a3"/>
              <w:spacing w:after="0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pStyle w:val="a3"/>
              <w:tabs>
                <w:tab w:val="left" w:pos="708"/>
                <w:tab w:val="left" w:pos="1416"/>
                <w:tab w:val="left" w:pos="2124"/>
                <w:tab w:val="right" w:pos="6984"/>
              </w:tabs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Цели Программы:</w:t>
            </w:r>
            <w:r w:rsidRPr="007E72F1">
              <w:rPr>
                <w:sz w:val="28"/>
                <w:szCs w:val="28"/>
              </w:rPr>
              <w:tab/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- реализация мер, направленных на снижение удельного объема используемых топливно-энергетических ресурсов (далее по тексту - ТЭР) при сохранении соответствующего полезного эффекта, возникающего в процессе их потребления;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- создание условий для повышения энергетической эффективности муниципальной экономики и бюджетной сферы;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переход </w:t>
            </w:r>
            <w:proofErr w:type="spellStart"/>
            <w:r w:rsidRPr="007E72F1">
              <w:rPr>
                <w:rFonts w:eastAsia="Arial Unicode MS"/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сельсовета Кузнецкого района Пензенской области (далее – </w:t>
            </w:r>
            <w:proofErr w:type="spellStart"/>
            <w:r w:rsidRPr="007E72F1">
              <w:rPr>
                <w:sz w:val="28"/>
                <w:szCs w:val="28"/>
              </w:rPr>
              <w:t>Чибирлейский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сельсовет) на энергосберегающий путь развития на основе обеспечения рационального использования энергетических ресурсов при их передаче и потреблении.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Основные задачи Программы: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проведение обязательных энергетических обследований и паспортизации потребителей энергетических ресурсов; 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- пропаганда и воспитание энергосберегающего поведения граждан, активное вовлечение всех групп потребителей в энергосбережение и повышение энергетической эффективности;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внедрение энергосберегающих технологий и </w:t>
            </w:r>
            <w:proofErr w:type="spellStart"/>
            <w:r w:rsidRPr="007E72F1">
              <w:rPr>
                <w:sz w:val="28"/>
                <w:szCs w:val="28"/>
              </w:rPr>
              <w:t>энергоэффективного</w:t>
            </w:r>
            <w:proofErr w:type="spellEnd"/>
            <w:r w:rsidRPr="007E72F1">
              <w:rPr>
                <w:sz w:val="28"/>
                <w:szCs w:val="28"/>
              </w:rPr>
              <w:t xml:space="preserve"> оборудования в муниципальных учреждениях </w:t>
            </w:r>
            <w:proofErr w:type="spellStart"/>
            <w:r w:rsidRPr="007E72F1">
              <w:rPr>
                <w:rFonts w:eastAsia="Arial Unicode MS"/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сельсовета Кузнецкого района Пензенской области, 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улучшение экологических показателей среды </w:t>
            </w:r>
            <w:proofErr w:type="gramStart"/>
            <w:r w:rsidRPr="007E72F1">
              <w:rPr>
                <w:sz w:val="28"/>
                <w:szCs w:val="28"/>
              </w:rPr>
              <w:t>обитания</w:t>
            </w:r>
            <w:proofErr w:type="gramEnd"/>
            <w:r w:rsidRPr="007E72F1">
              <w:rPr>
                <w:sz w:val="28"/>
                <w:szCs w:val="28"/>
              </w:rPr>
              <w:t xml:space="preserve"> за счет создания новых генерирующих </w:t>
            </w:r>
            <w:r w:rsidRPr="007E72F1">
              <w:rPr>
                <w:sz w:val="28"/>
                <w:szCs w:val="28"/>
              </w:rPr>
              <w:lastRenderedPageBreak/>
              <w:t>мощностей с использованием возобновляемых источников энергии, развитие альтернативных видов топлива;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- развитие нормативно-правовой и методической базы в области энергетической эффективности и энергосбережения в </w:t>
            </w:r>
            <w:proofErr w:type="spellStart"/>
            <w:r w:rsidRPr="007E72F1">
              <w:rPr>
                <w:sz w:val="28"/>
                <w:szCs w:val="28"/>
              </w:rPr>
              <w:t>Чибирлейском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сельсовете в соответствии с законодательством РФ</w:t>
            </w:r>
          </w:p>
        </w:tc>
      </w:tr>
      <w:tr w:rsidR="00147C36" w:rsidRPr="007E72F1" w:rsidTr="00394E6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C36" w:rsidRPr="007E72F1" w:rsidRDefault="00147C36" w:rsidP="00394E61">
            <w:pPr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Целевые показатели Программы представлены в Приложении № 1</w:t>
            </w:r>
          </w:p>
        </w:tc>
      </w:tr>
      <w:tr w:rsidR="00147C36" w:rsidRPr="007E72F1" w:rsidTr="00394E6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C36" w:rsidRPr="007E72F1" w:rsidRDefault="00147C36" w:rsidP="00394E61">
            <w:pPr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       2014-2020 годы. </w:t>
            </w:r>
          </w:p>
          <w:p w:rsidR="00147C36" w:rsidRPr="007E72F1" w:rsidRDefault="00147C36" w:rsidP="00394E61">
            <w:pPr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      Деление на этапы не предусмотрено</w:t>
            </w:r>
          </w:p>
          <w:p w:rsidR="00147C36" w:rsidRPr="007E72F1" w:rsidRDefault="00147C36" w:rsidP="00394E61">
            <w:pPr>
              <w:ind w:left="72" w:firstLine="540"/>
              <w:jc w:val="both"/>
              <w:rPr>
                <w:sz w:val="28"/>
                <w:szCs w:val="28"/>
              </w:rPr>
            </w:pPr>
          </w:p>
        </w:tc>
      </w:tr>
      <w:tr w:rsidR="00147C36" w:rsidRPr="007E72F1" w:rsidTr="00394E6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pStyle w:val="a3"/>
              <w:spacing w:after="0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Объемы и источники  финансирования муниципальной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C36" w:rsidRPr="007E72F1" w:rsidRDefault="00147C36" w:rsidP="00394E61">
            <w:pPr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 xml:space="preserve">Общий объем финансирования Программы составляет  792,0 тыс. руб. </w:t>
            </w:r>
          </w:p>
          <w:p w:rsidR="00147C36" w:rsidRPr="007E72F1" w:rsidRDefault="00147C36" w:rsidP="00394E61">
            <w:pPr>
              <w:ind w:left="72" w:firstLine="540"/>
              <w:jc w:val="both"/>
              <w:rPr>
                <w:sz w:val="28"/>
                <w:szCs w:val="28"/>
              </w:rPr>
            </w:pPr>
            <w:r w:rsidRPr="007E72F1">
              <w:rPr>
                <w:sz w:val="28"/>
                <w:szCs w:val="28"/>
              </w:rPr>
              <w:t>Источники финансирования:</w:t>
            </w:r>
          </w:p>
          <w:p w:rsidR="00147C36" w:rsidRPr="007E72F1" w:rsidRDefault="00147C36" w:rsidP="00394E61">
            <w:pPr>
              <w:pStyle w:val="ConsPlusCell"/>
              <w:ind w:left="72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- 86,0 тыс. руб. -  бюджет Пензенской области (</w:t>
            </w:r>
            <w:proofErr w:type="spellStart"/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Пензенской области будет осуществлено при условии включения мероприятий настоящей Программы в региональную программу «Энергосбережение и повышение </w:t>
            </w:r>
            <w:proofErr w:type="spellStart"/>
            <w:r w:rsidRPr="007E72F1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7E72F1">
              <w:rPr>
                <w:rFonts w:ascii="Times New Roman" w:hAnsi="Times New Roman" w:cs="Times New Roman"/>
                <w:sz w:val="28"/>
                <w:szCs w:val="28"/>
              </w:rPr>
              <w:t xml:space="preserve"> в Пензенской области на период 2010-2020 годов» и может быть скорректировано при утверждении бюджета Пензенской области);</w:t>
            </w:r>
          </w:p>
          <w:p w:rsidR="00147C36" w:rsidRPr="007E72F1" w:rsidRDefault="00147C36" w:rsidP="00394E61">
            <w:pPr>
              <w:pStyle w:val="a3"/>
              <w:spacing w:after="0"/>
              <w:ind w:left="72" w:firstLine="540"/>
              <w:jc w:val="both"/>
              <w:rPr>
                <w:spacing w:val="-1"/>
                <w:sz w:val="28"/>
                <w:szCs w:val="28"/>
                <w:shd w:val="clear" w:color="auto" w:fill="FFFFFF"/>
              </w:rPr>
            </w:pPr>
            <w:r w:rsidRPr="007E72F1">
              <w:rPr>
                <w:sz w:val="28"/>
                <w:szCs w:val="28"/>
              </w:rPr>
              <w:t xml:space="preserve">- 706,0 тыс. руб. – бюджет </w:t>
            </w:r>
            <w:proofErr w:type="spellStart"/>
            <w:r w:rsidRPr="007E72F1">
              <w:rPr>
                <w:rFonts w:eastAsia="Arial Unicode MS"/>
                <w:sz w:val="28"/>
                <w:szCs w:val="28"/>
              </w:rPr>
              <w:t>Чибирлейского</w:t>
            </w:r>
            <w:proofErr w:type="spellEnd"/>
            <w:r w:rsidRPr="007E72F1">
              <w:rPr>
                <w:sz w:val="28"/>
                <w:szCs w:val="28"/>
              </w:rPr>
              <w:t xml:space="preserve"> сельсовета</w:t>
            </w:r>
          </w:p>
        </w:tc>
      </w:tr>
    </w:tbl>
    <w:p w:rsidR="00147C36" w:rsidRDefault="00147C36" w:rsidP="00147C36">
      <w:pPr>
        <w:tabs>
          <w:tab w:val="left" w:pos="1455"/>
        </w:tabs>
      </w:pPr>
    </w:p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Pr="00147C36" w:rsidRDefault="00147C36" w:rsidP="00147C36"/>
    <w:p w:rsidR="00147C36" w:rsidRDefault="00147C36" w:rsidP="00147C36"/>
    <w:p w:rsidR="00147C36" w:rsidRDefault="00147C36" w:rsidP="00147C36"/>
    <w:p w:rsidR="00147C36" w:rsidRDefault="00147C36" w:rsidP="00147C36"/>
    <w:p w:rsidR="00147C36" w:rsidRDefault="00147C36" w:rsidP="00147C36">
      <w:pPr>
        <w:tabs>
          <w:tab w:val="left" w:pos="1050"/>
        </w:tabs>
      </w:pPr>
      <w:r>
        <w:tab/>
      </w:r>
    </w:p>
    <w:p w:rsidR="00147C36" w:rsidRPr="007E72F1" w:rsidRDefault="00147C36" w:rsidP="00147C36">
      <w:pPr>
        <w:pStyle w:val="a3"/>
        <w:jc w:val="center"/>
        <w:rPr>
          <w:b/>
          <w:sz w:val="28"/>
        </w:rPr>
      </w:pPr>
      <w:r w:rsidRPr="007E72F1">
        <w:rPr>
          <w:b/>
          <w:sz w:val="28"/>
        </w:rPr>
        <w:t>Паспорт муниципальной  программы</w:t>
      </w:r>
    </w:p>
    <w:p w:rsidR="00147C36" w:rsidRPr="007E72F1" w:rsidRDefault="00147C36" w:rsidP="00147C36">
      <w:pPr>
        <w:pStyle w:val="a3"/>
        <w:jc w:val="center"/>
        <w:rPr>
          <w:b/>
          <w:sz w:val="28"/>
        </w:rPr>
      </w:pPr>
      <w:r w:rsidRPr="007E72F1">
        <w:rPr>
          <w:b/>
          <w:sz w:val="28"/>
        </w:rPr>
        <w:t xml:space="preserve"> </w:t>
      </w:r>
      <w:proofErr w:type="spellStart"/>
      <w:r w:rsidRPr="007E72F1">
        <w:rPr>
          <w:b/>
          <w:sz w:val="28"/>
        </w:rPr>
        <w:t>Чибирлейского</w:t>
      </w:r>
      <w:proofErr w:type="spellEnd"/>
      <w:r w:rsidRPr="007E72F1">
        <w:rPr>
          <w:b/>
          <w:sz w:val="28"/>
        </w:rPr>
        <w:t xml:space="preserve"> сельсовета Кузнецкого района Пензенской области</w:t>
      </w:r>
    </w:p>
    <w:p w:rsidR="00147C36" w:rsidRPr="007E72F1" w:rsidRDefault="00147C36" w:rsidP="00147C36">
      <w:pPr>
        <w:tabs>
          <w:tab w:val="left" w:pos="4320"/>
        </w:tabs>
        <w:jc w:val="center"/>
        <w:rPr>
          <w:b/>
          <w:sz w:val="28"/>
          <w:szCs w:val="28"/>
        </w:rPr>
      </w:pPr>
      <w:r w:rsidRPr="007E72F1">
        <w:rPr>
          <w:b/>
          <w:sz w:val="28"/>
          <w:szCs w:val="28"/>
        </w:rPr>
        <w:t xml:space="preserve">«Развитие агропромышленного комплекса </w:t>
      </w:r>
      <w:proofErr w:type="spellStart"/>
      <w:r w:rsidRPr="007E72F1">
        <w:rPr>
          <w:b/>
          <w:sz w:val="28"/>
          <w:szCs w:val="28"/>
        </w:rPr>
        <w:t>Чибирлейского</w:t>
      </w:r>
      <w:proofErr w:type="spellEnd"/>
      <w:r w:rsidRPr="007E72F1">
        <w:rPr>
          <w:b/>
          <w:sz w:val="28"/>
          <w:szCs w:val="28"/>
        </w:rPr>
        <w:t xml:space="preserve"> сельсовета</w:t>
      </w:r>
    </w:p>
    <w:p w:rsidR="00147C36" w:rsidRPr="007E72F1" w:rsidRDefault="00147C36" w:rsidP="00147C36">
      <w:pPr>
        <w:pStyle w:val="a3"/>
        <w:jc w:val="center"/>
        <w:rPr>
          <w:b/>
          <w:sz w:val="28"/>
        </w:rPr>
      </w:pPr>
      <w:r w:rsidRPr="007E72F1">
        <w:rPr>
          <w:b/>
          <w:sz w:val="28"/>
        </w:rPr>
        <w:t xml:space="preserve"> Кузнецкого района Пензенской  области на 2014- 2020 годы»</w:t>
      </w:r>
    </w:p>
    <w:p w:rsidR="00147C36" w:rsidRPr="007E72F1" w:rsidRDefault="00147C36" w:rsidP="00147C36">
      <w:pPr>
        <w:rPr>
          <w:b/>
        </w:rPr>
      </w:pPr>
    </w:p>
    <w:p w:rsidR="00147C36" w:rsidRPr="0066248D" w:rsidRDefault="00147C36" w:rsidP="00147C36">
      <w:pPr>
        <w:rPr>
          <w:b/>
        </w:rPr>
      </w:pPr>
    </w:p>
    <w:p w:rsidR="00147C36" w:rsidRPr="00F10037" w:rsidRDefault="00147C36" w:rsidP="00147C3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0"/>
        <w:gridCol w:w="6669"/>
      </w:tblGrid>
      <w:tr w:rsidR="00147C36" w:rsidRPr="0066248D" w:rsidTr="00394E61">
        <w:trPr>
          <w:cantSplit/>
        </w:trPr>
        <w:tc>
          <w:tcPr>
            <w:tcW w:w="3220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9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 xml:space="preserve">Развитие агропромышленного комплекса  </w:t>
            </w:r>
            <w:proofErr w:type="spellStart"/>
            <w:r>
              <w:rPr>
                <w:sz w:val="24"/>
                <w:szCs w:val="24"/>
              </w:rPr>
              <w:t>Чибирлейского</w:t>
            </w:r>
            <w:proofErr w:type="spellEnd"/>
            <w:r w:rsidRPr="0066248D">
              <w:rPr>
                <w:sz w:val="24"/>
                <w:szCs w:val="24"/>
              </w:rPr>
              <w:t xml:space="preserve"> сельсовета Кузнецкого района Пензенской области на 2014-2020 годы (далее - муниципальная программа)</w:t>
            </w:r>
          </w:p>
        </w:tc>
      </w:tr>
      <w:tr w:rsidR="00147C36" w:rsidRPr="0066248D" w:rsidTr="00394E61">
        <w:trPr>
          <w:cantSplit/>
        </w:trPr>
        <w:tc>
          <w:tcPr>
            <w:tcW w:w="3220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Ответственный исполнитель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муниципальной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программы</w:t>
            </w:r>
          </w:p>
        </w:tc>
        <w:tc>
          <w:tcPr>
            <w:tcW w:w="6669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Чибирлейского</w:t>
            </w:r>
            <w:proofErr w:type="spellEnd"/>
            <w:r w:rsidRPr="0066248D">
              <w:rPr>
                <w:sz w:val="24"/>
                <w:szCs w:val="24"/>
              </w:rPr>
              <w:t xml:space="preserve"> сельсовета Кузнецкого района Пензенской области</w:t>
            </w:r>
          </w:p>
        </w:tc>
      </w:tr>
      <w:tr w:rsidR="00147C36" w:rsidRPr="0066248D" w:rsidTr="00394E61">
        <w:trPr>
          <w:cantSplit/>
        </w:trPr>
        <w:tc>
          <w:tcPr>
            <w:tcW w:w="3220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Соисполнители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9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</w:t>
            </w:r>
          </w:p>
        </w:tc>
      </w:tr>
      <w:tr w:rsidR="00147C36" w:rsidRPr="0066248D" w:rsidTr="00394E61">
        <w:tc>
          <w:tcPr>
            <w:tcW w:w="3220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669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«</w:t>
            </w:r>
            <w:r w:rsidRPr="0066248D">
              <w:rPr>
                <w:sz w:val="24"/>
                <w:szCs w:val="24"/>
              </w:rPr>
              <w:t xml:space="preserve">Развитие сельскохозяйственного производства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Чибирлейском</w:t>
            </w:r>
            <w:proofErr w:type="spellEnd"/>
            <w:r w:rsidRPr="006624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сельсовете</w:t>
            </w:r>
            <w:r w:rsidRPr="0066248D">
              <w:rPr>
                <w:sz w:val="24"/>
                <w:szCs w:val="24"/>
              </w:rPr>
              <w:t xml:space="preserve"> Кузнецкого района Пензенской области на 2014-2020 годы</w:t>
            </w:r>
            <w:r>
              <w:rPr>
                <w:sz w:val="24"/>
                <w:szCs w:val="24"/>
              </w:rPr>
              <w:t>»</w:t>
            </w:r>
            <w:r w:rsidRPr="0066248D">
              <w:rPr>
                <w:sz w:val="24"/>
                <w:szCs w:val="24"/>
              </w:rPr>
              <w:t>;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«</w:t>
            </w:r>
            <w:r w:rsidRPr="0066248D">
              <w:rPr>
                <w:sz w:val="24"/>
                <w:szCs w:val="24"/>
              </w:rPr>
              <w:t xml:space="preserve">Устойчивое развитие  территории  </w:t>
            </w:r>
            <w:proofErr w:type="spellStart"/>
            <w:r>
              <w:rPr>
                <w:sz w:val="24"/>
                <w:szCs w:val="24"/>
              </w:rPr>
              <w:t>Чибирлейского</w:t>
            </w:r>
            <w:proofErr w:type="spellEnd"/>
            <w:r w:rsidRPr="0066248D">
              <w:rPr>
                <w:sz w:val="24"/>
                <w:szCs w:val="24"/>
              </w:rPr>
              <w:t xml:space="preserve"> сельсовета Кузнецкого района Пензенской области на 2014-2020 годы</w:t>
            </w:r>
            <w:r>
              <w:rPr>
                <w:sz w:val="24"/>
                <w:szCs w:val="24"/>
              </w:rPr>
              <w:t>»</w:t>
            </w:r>
            <w:r w:rsidRPr="0066248D">
              <w:rPr>
                <w:sz w:val="24"/>
                <w:szCs w:val="24"/>
              </w:rPr>
              <w:t xml:space="preserve"> </w:t>
            </w:r>
          </w:p>
        </w:tc>
      </w:tr>
      <w:tr w:rsidR="00147C36" w:rsidRPr="0066248D" w:rsidTr="00394E61">
        <w:tc>
          <w:tcPr>
            <w:tcW w:w="3220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Цели и задачи муниципальной программы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6669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Цели: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содействие повышению финансовой устойчивости сельскохозяйственных товаропроизводителей;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устойчивое развитие территории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Чибирлейского</w:t>
            </w:r>
            <w:proofErr w:type="spellEnd"/>
            <w:r>
              <w:rPr>
                <w:sz w:val="24"/>
                <w:szCs w:val="24"/>
              </w:rPr>
              <w:t xml:space="preserve"> сельсовета Кузнецкого района Пензенской области.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Задачи: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содействие росту производства основных видов сельскохозяйственной продукции и пищевых продуктов;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содействие поддержке малых форм хозяйствования;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содействие повышению уровня рентабельности в сельском хозяйстве для обеспечения его устойчивого развития;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повышение уровня обеспеченности объектами социальной и инженерной инфраструктуры;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 xml:space="preserve">- </w:t>
            </w:r>
            <w:proofErr w:type="spellStart"/>
            <w:r w:rsidRPr="0066248D">
              <w:rPr>
                <w:sz w:val="24"/>
                <w:szCs w:val="24"/>
              </w:rPr>
              <w:t>грантовая</w:t>
            </w:r>
            <w:proofErr w:type="spellEnd"/>
            <w:r w:rsidRPr="0066248D">
              <w:rPr>
                <w:sz w:val="24"/>
                <w:szCs w:val="24"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147C36" w:rsidRPr="0066248D" w:rsidTr="00394E61">
        <w:tc>
          <w:tcPr>
            <w:tcW w:w="3220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669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индекс производства продукции сельского хозяйства в хозяйствах всех категорий (в сопоставимых ценах);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 xml:space="preserve">подпрограмма «Развитие сельскохозяйственного производства </w:t>
            </w:r>
            <w:proofErr w:type="spellStart"/>
            <w:r>
              <w:rPr>
                <w:sz w:val="24"/>
                <w:szCs w:val="24"/>
              </w:rPr>
              <w:t>Чибирлейского</w:t>
            </w:r>
            <w:proofErr w:type="spellEnd"/>
            <w:r w:rsidRPr="0066248D">
              <w:rPr>
                <w:sz w:val="24"/>
                <w:szCs w:val="24"/>
              </w:rPr>
              <w:t xml:space="preserve"> сельсовета Кузнецкого района Пензенской области на 2014-2020 годы»: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количество сельскохозяйственных товаропроизводителей, воспользовавшихся мерами государственной поддержки согласно порядку, утвержденному Постановлением Правительства Пензенской области;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- охват сельскохозяйственных товаропроизводителей, проинформированных о мерах государственной поддержки согласно порядку, утвержденному Постановлением Правительства Пензенской области;</w:t>
            </w:r>
          </w:p>
          <w:p w:rsidR="00147C36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lastRenderedPageBreak/>
              <w:t xml:space="preserve">подпрограмма «Устойчивое развитие  территории </w:t>
            </w:r>
            <w:proofErr w:type="spellStart"/>
            <w:r>
              <w:rPr>
                <w:sz w:val="24"/>
                <w:szCs w:val="24"/>
              </w:rPr>
              <w:t>Чибирлейского</w:t>
            </w:r>
            <w:proofErr w:type="spellEnd"/>
            <w:r w:rsidRPr="0066248D">
              <w:rPr>
                <w:sz w:val="24"/>
                <w:szCs w:val="24"/>
              </w:rPr>
              <w:t xml:space="preserve">  сельсовета Кузнецкого района Пензенской области на 2014-2020 годы</w:t>
            </w:r>
            <w:r>
              <w:rPr>
                <w:sz w:val="24"/>
                <w:szCs w:val="24"/>
              </w:rPr>
              <w:t>: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проектов (местных инициатив) граждан, реализация которых осуществлена за счет </w:t>
            </w:r>
            <w:proofErr w:type="spellStart"/>
            <w:r>
              <w:rPr>
                <w:sz w:val="24"/>
                <w:szCs w:val="24"/>
              </w:rPr>
              <w:t>грантовой</w:t>
            </w:r>
            <w:proofErr w:type="spellEnd"/>
            <w:r>
              <w:rPr>
                <w:sz w:val="24"/>
                <w:szCs w:val="24"/>
              </w:rPr>
              <w:t xml:space="preserve"> поддержки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</w:tc>
      </w:tr>
      <w:tr w:rsidR="00147C36" w:rsidRPr="0066248D" w:rsidTr="00394E61">
        <w:trPr>
          <w:trHeight w:val="496"/>
        </w:trPr>
        <w:tc>
          <w:tcPr>
            <w:tcW w:w="3220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69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2014-2020 годы без разбивки на этапы</w:t>
            </w:r>
          </w:p>
        </w:tc>
      </w:tr>
      <w:tr w:rsidR="00147C36" w:rsidRPr="0066248D" w:rsidTr="00394E61">
        <w:tc>
          <w:tcPr>
            <w:tcW w:w="3220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Объемы и источники финансирования муниципальной программы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6669" w:type="dxa"/>
            <w:shd w:val="clear" w:color="auto" w:fill="auto"/>
          </w:tcPr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 w:rsidRPr="0066248D">
              <w:rPr>
                <w:sz w:val="24"/>
                <w:szCs w:val="24"/>
              </w:rPr>
              <w:t>общий объем бюджетных ассигнований (в текущих ценах) на реализацию муниципальной программы на 2014-2020 годы составляет –</w:t>
            </w:r>
            <w:r>
              <w:rPr>
                <w:sz w:val="24"/>
                <w:szCs w:val="24"/>
              </w:rPr>
              <w:t xml:space="preserve"> 132,4 </w:t>
            </w:r>
            <w:r w:rsidRPr="0066248D">
              <w:rPr>
                <w:sz w:val="24"/>
                <w:szCs w:val="24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>в том числе: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- средства федерального бюджета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34,0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>из них по годам: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2014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34,0 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2015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147C36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2016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2017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– 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2018 год –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2019 год –</w:t>
            </w:r>
          </w:p>
          <w:p w:rsidR="00147C36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2020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- средства бюджета Пензенской области –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34,0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 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>из них по годам: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2014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34,0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2015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2016 год –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2017 год –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2018 год –</w:t>
            </w:r>
          </w:p>
          <w:p w:rsidR="00147C36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2019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147C36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2020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- средства бюджета </w:t>
            </w:r>
            <w:proofErr w:type="spellStart"/>
            <w:r>
              <w:rPr>
                <w:bCs/>
                <w:iCs/>
                <w:sz w:val="24"/>
                <w:szCs w:val="24"/>
                <w:lang w:eastAsia="en-US"/>
              </w:rPr>
              <w:t>Чибирлейского</w:t>
            </w:r>
            <w:proofErr w:type="spellEnd"/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сельсовета Кузнецкого района Пензенской области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14,7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 из них по годам: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2014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2,7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2015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2,0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 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2016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2,0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2017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2,0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2018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2,0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2019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2,0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2020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2,0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рублей;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2020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2,0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рублей;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- внебюджетные средства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49,7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>из них по годам: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2014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43,7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2015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1,0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2016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1,0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>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2017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1,0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2018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1,0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</w:t>
            </w:r>
          </w:p>
          <w:p w:rsidR="00147C36" w:rsidRPr="0066248D" w:rsidRDefault="00147C36" w:rsidP="00394E61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2019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1,0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рублей,</w:t>
            </w:r>
          </w:p>
          <w:p w:rsidR="00147C36" w:rsidRPr="0066248D" w:rsidRDefault="00147C36" w:rsidP="00394E61">
            <w:pPr>
              <w:spacing w:line="240" w:lineRule="atLeast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2020 год </w:t>
            </w:r>
            <w:r>
              <w:rPr>
                <w:bCs/>
                <w:iCs/>
                <w:sz w:val="24"/>
                <w:szCs w:val="24"/>
                <w:lang w:eastAsia="en-US"/>
              </w:rPr>
              <w:t>–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eastAsia="en-US"/>
              </w:rPr>
              <w:t>1,0</w:t>
            </w:r>
            <w:r w:rsidRPr="0066248D">
              <w:rPr>
                <w:bCs/>
                <w:iCs/>
                <w:sz w:val="24"/>
                <w:szCs w:val="24"/>
                <w:lang w:eastAsia="en-US"/>
              </w:rPr>
              <w:t xml:space="preserve"> тыс. рублей</w:t>
            </w:r>
          </w:p>
        </w:tc>
      </w:tr>
    </w:tbl>
    <w:p w:rsidR="00147C36" w:rsidRPr="00147C36" w:rsidRDefault="00147C36" w:rsidP="00147C36">
      <w:pPr>
        <w:tabs>
          <w:tab w:val="left" w:pos="1050"/>
        </w:tabs>
      </w:pPr>
    </w:p>
    <w:sectPr w:rsidR="00147C36" w:rsidRPr="00147C36" w:rsidSect="007B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F0E" w:rsidRDefault="007A7F0E" w:rsidP="00147C36">
      <w:r>
        <w:separator/>
      </w:r>
    </w:p>
  </w:endnote>
  <w:endnote w:type="continuationSeparator" w:id="0">
    <w:p w:rsidR="007A7F0E" w:rsidRDefault="007A7F0E" w:rsidP="00147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F0E" w:rsidRDefault="007A7F0E" w:rsidP="00147C36">
      <w:r>
        <w:separator/>
      </w:r>
    </w:p>
  </w:footnote>
  <w:footnote w:type="continuationSeparator" w:id="0">
    <w:p w:rsidR="007A7F0E" w:rsidRDefault="007A7F0E" w:rsidP="00147C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 w:cs="Symbol"/>
      </w:rPr>
    </w:lvl>
  </w:abstractNum>
  <w:abstractNum w:abstractNumId="1">
    <w:nsid w:val="00000005"/>
    <w:multiLevelType w:val="singleLevel"/>
    <w:tmpl w:val="0000000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C36"/>
    <w:rsid w:val="00147C36"/>
    <w:rsid w:val="00260233"/>
    <w:rsid w:val="007A7F0E"/>
    <w:rsid w:val="007B5425"/>
    <w:rsid w:val="007E72F1"/>
    <w:rsid w:val="00FD0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47C3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147C36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147C3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47C3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147C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147C3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Normal (Web)"/>
    <w:basedOn w:val="a"/>
    <w:rsid w:val="00147C36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link w:val="2"/>
    <w:rsid w:val="00147C36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1"/>
    <w:rsid w:val="00147C3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14pt">
    <w:name w:val="Основной текст + 14 pt"/>
    <w:rsid w:val="00147C36"/>
    <w:rPr>
      <w:sz w:val="28"/>
      <w:szCs w:val="28"/>
      <w:shd w:val="clear" w:color="auto" w:fill="FFFFFF"/>
    </w:rPr>
  </w:style>
  <w:style w:type="paragraph" w:customStyle="1" w:styleId="ConsPlusCell">
    <w:name w:val="ConsPlusCell"/>
    <w:rsid w:val="00147C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0">
    <w:name w:val="toc 1"/>
    <w:basedOn w:val="a"/>
    <w:next w:val="a"/>
    <w:autoRedefine/>
    <w:semiHidden/>
    <w:unhideWhenUsed/>
    <w:rsid w:val="00147C36"/>
    <w:pPr>
      <w:tabs>
        <w:tab w:val="right" w:leader="dot" w:pos="9344"/>
      </w:tabs>
      <w:spacing w:before="120" w:after="120"/>
    </w:pPr>
    <w:rPr>
      <w:rFonts w:ascii="Calibri" w:hAnsi="Calibri" w:cs="Calibri"/>
      <w:b/>
      <w:bCs/>
      <w:caps/>
      <w:noProof/>
    </w:rPr>
  </w:style>
  <w:style w:type="paragraph" w:customStyle="1" w:styleId="consplusnonformat0">
    <w:name w:val="consplusnonformat"/>
    <w:basedOn w:val="a"/>
    <w:rsid w:val="00147C36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ConsPlusTitle">
    <w:name w:val="ConsPlusTitle"/>
    <w:rsid w:val="0014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47C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47C3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47C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4044</Words>
  <Characters>23052</Characters>
  <Application>Microsoft Office Word</Application>
  <DocSecurity>0</DocSecurity>
  <Lines>192</Lines>
  <Paragraphs>54</Paragraphs>
  <ScaleCrop>false</ScaleCrop>
  <Company>SPecialiST RePack</Company>
  <LinksUpToDate>false</LinksUpToDate>
  <CharactersWithSpaces>27042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2019-11-08T07:29:00Z</dcterms:created>
  <dcterms:modified xsi:type="dcterms:W3CDTF">2019-11-08T07:29:00Z</dcterms:modified>
</cp:coreProperties>
</file>